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01056C" w:rsidRDefault="00192543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theme="minorHAnsi"/>
          <w:sz w:val="24"/>
          <w:szCs w:val="24"/>
        </w:rPr>
        <w:t xml:space="preserve">na </w:t>
      </w:r>
      <w:r w:rsidR="0075189F" w:rsidRPr="0001056C">
        <w:rPr>
          <w:rFonts w:cstheme="minorHAnsi"/>
          <w:sz w:val="24"/>
          <w:szCs w:val="24"/>
        </w:rPr>
        <w:t>wykonanie</w:t>
      </w:r>
      <w:r w:rsidRPr="0001056C">
        <w:rPr>
          <w:rFonts w:cstheme="minorHAnsi"/>
          <w:sz w:val="24"/>
          <w:szCs w:val="24"/>
        </w:rPr>
        <w:t xml:space="preserve"> zamówienia</w:t>
      </w:r>
      <w:r w:rsidR="0075189F" w:rsidRPr="0001056C">
        <w:rPr>
          <w:rFonts w:cstheme="minorHAnsi"/>
          <w:sz w:val="24"/>
          <w:szCs w:val="24"/>
        </w:rPr>
        <w:t xml:space="preserve"> </w:t>
      </w:r>
      <w:r w:rsidR="00BD2BBD" w:rsidRPr="0001056C">
        <w:rPr>
          <w:rFonts w:cstheme="minorHAnsi"/>
          <w:sz w:val="24"/>
          <w:szCs w:val="24"/>
        </w:rPr>
        <w:t>pod nazwą</w:t>
      </w:r>
      <w:r w:rsidR="00EB5158" w:rsidRPr="0001056C">
        <w:rPr>
          <w:rFonts w:cstheme="minorHAnsi"/>
          <w:sz w:val="24"/>
          <w:szCs w:val="24"/>
        </w:rPr>
        <w:t>:</w:t>
      </w:r>
      <w:bookmarkStart w:id="0" w:name="_Hlk535259063"/>
    </w:p>
    <w:p w14:paraId="1A387A90" w14:textId="63B886BB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13065006"/>
      <w:bookmarkStart w:id="2" w:name="_Hlk184459322"/>
      <w:bookmarkEnd w:id="0"/>
      <w:r w:rsidRPr="0001056C">
        <w:rPr>
          <w:rFonts w:cstheme="minorHAnsi"/>
          <w:b/>
          <w:sz w:val="24"/>
          <w:szCs w:val="24"/>
        </w:rPr>
        <w:t xml:space="preserve">Dostawa </w:t>
      </w:r>
      <w:r w:rsidR="003B09AF">
        <w:rPr>
          <w:rFonts w:cstheme="minorHAnsi"/>
          <w:b/>
          <w:sz w:val="24"/>
          <w:szCs w:val="24"/>
        </w:rPr>
        <w:t>wyposażenia meblowego i aranżacji wnętrza</w:t>
      </w:r>
    </w:p>
    <w:bookmarkEnd w:id="1"/>
    <w:p w14:paraId="1F871312" w14:textId="77777777" w:rsidR="00944BED" w:rsidRPr="0001056C" w:rsidRDefault="00944BED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85BB1CF" w14:textId="77777777" w:rsidR="004E55A5" w:rsidRPr="004E55A5" w:rsidRDefault="0082201C" w:rsidP="004E55A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ja-JP"/>
        </w:rPr>
      </w:pPr>
      <w:bookmarkStart w:id="3" w:name="_Hlk536435736"/>
      <w:bookmarkEnd w:id="2"/>
      <w:r w:rsidRPr="0001056C">
        <w:rPr>
          <w:rFonts w:cstheme="minorHAnsi"/>
          <w:sz w:val="24"/>
          <w:szCs w:val="24"/>
        </w:rPr>
        <w:t>Zamówienie opisane w niniejszym Zapytaniu Ofertowym realizowane jest w ramach projektu pn.</w:t>
      </w:r>
      <w:bookmarkStart w:id="4" w:name="_Hlk36992568"/>
      <w:r w:rsidRPr="0001056C">
        <w:rPr>
          <w:rFonts w:cstheme="minorHAnsi"/>
          <w:sz w:val="24"/>
          <w:szCs w:val="24"/>
        </w:rPr>
        <w:t>: „</w:t>
      </w:r>
      <w:r w:rsidR="004E55A5" w:rsidRPr="004E55A5">
        <w:rPr>
          <w:rFonts w:cstheme="minorHAnsi"/>
          <w:sz w:val="24"/>
          <w:szCs w:val="24"/>
          <w:lang w:eastAsia="ja-JP"/>
        </w:rPr>
        <w:t>Rozwinięcie profilu działalności Spółki związane z otwarciem Kawiarni w Krakowie</w:t>
      </w:r>
    </w:p>
    <w:p w14:paraId="35D40024" w14:textId="26376F2B" w:rsidR="0082201C" w:rsidRPr="0001056C" w:rsidRDefault="004E55A5" w:rsidP="004E55A5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4E55A5">
        <w:rPr>
          <w:rFonts w:cstheme="minorHAnsi"/>
          <w:sz w:val="24"/>
          <w:szCs w:val="24"/>
          <w:lang w:eastAsia="ja-JP"/>
        </w:rPr>
        <w:t>z ofertą skierowaną dla mieszkańców oraz gości woj. małopolskiego (REGION 3)</w:t>
      </w:r>
      <w:r w:rsidR="00392E7C" w:rsidRPr="0001056C">
        <w:rPr>
          <w:rFonts w:cstheme="minorHAnsi"/>
          <w:sz w:val="24"/>
          <w:szCs w:val="24"/>
        </w:rPr>
        <w:t>”</w:t>
      </w:r>
      <w:bookmarkEnd w:id="3"/>
      <w:bookmarkEnd w:id="4"/>
      <w:r w:rsidR="00F731BA">
        <w:rPr>
          <w:rFonts w:cstheme="minorHAnsi"/>
          <w:sz w:val="24"/>
          <w:szCs w:val="24"/>
        </w:rPr>
        <w:t>.</w:t>
      </w:r>
    </w:p>
    <w:p w14:paraId="4B4E8E15" w14:textId="77777777" w:rsidR="00F82B65" w:rsidRPr="0001056C" w:rsidRDefault="00F82B65" w:rsidP="00154B5E">
      <w:pPr>
        <w:tabs>
          <w:tab w:val="left" w:pos="2190"/>
          <w:tab w:val="center" w:pos="4536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E2BD2E" w14:textId="77777777" w:rsidR="00CD4BD0" w:rsidRPr="0001056C" w:rsidRDefault="00CD4BD0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01056C" w:rsidRDefault="00892EAA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Dane</w:t>
      </w:r>
      <w:r w:rsidR="00CD4BD0" w:rsidRPr="0001056C">
        <w:rPr>
          <w:rFonts w:cs="Calibri"/>
          <w:b/>
          <w:sz w:val="24"/>
          <w:szCs w:val="24"/>
        </w:rPr>
        <w:t xml:space="preserve"> Zamawiającego</w:t>
      </w:r>
    </w:p>
    <w:p w14:paraId="7AD0AA6C" w14:textId="2DDE5969" w:rsidR="0001056C" w:rsidRPr="0001056C" w:rsidRDefault="000932DB" w:rsidP="00287911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  <w:szCs w:val="24"/>
        </w:rPr>
        <w:t>Nazwa:</w:t>
      </w:r>
      <w:r w:rsidR="00021B00" w:rsidRPr="0001056C">
        <w:rPr>
          <w:rFonts w:cstheme="minorHAnsi"/>
          <w:sz w:val="24"/>
          <w:szCs w:val="24"/>
        </w:rPr>
        <w:t xml:space="preserve"> </w:t>
      </w:r>
      <w:r w:rsidR="00287911" w:rsidRPr="00287911">
        <w:rPr>
          <w:rFonts w:cstheme="minorHAnsi"/>
          <w:sz w:val="24"/>
        </w:rPr>
        <w:t>DOBRY DOM DEVELOPMENT SPÓŁKA</w:t>
      </w:r>
      <w:r w:rsidR="00287911">
        <w:rPr>
          <w:rFonts w:cstheme="minorHAnsi"/>
          <w:sz w:val="24"/>
        </w:rPr>
        <w:t xml:space="preserve"> </w:t>
      </w:r>
      <w:r w:rsidR="00287911" w:rsidRPr="00287911">
        <w:rPr>
          <w:rFonts w:cstheme="minorHAnsi"/>
          <w:sz w:val="24"/>
        </w:rPr>
        <w:t>Z OGRANICZONĄ ODPOWIEDZIALNOŚCIĄ</w:t>
      </w:r>
      <w:r w:rsidR="0001056C" w:rsidRPr="0001056C">
        <w:rPr>
          <w:rFonts w:cstheme="minorHAnsi"/>
          <w:sz w:val="24"/>
        </w:rPr>
        <w:t xml:space="preserve"> </w:t>
      </w:r>
    </w:p>
    <w:p w14:paraId="15AD5049" w14:textId="5C43AB2E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Adres siedziby: ul. </w:t>
      </w:r>
      <w:r w:rsidR="00FD1743" w:rsidRPr="00FD1743">
        <w:rPr>
          <w:rFonts w:cstheme="minorHAnsi"/>
          <w:sz w:val="24"/>
        </w:rPr>
        <w:t>Zwierzyniecka</w:t>
      </w:r>
      <w:r w:rsidRPr="0001056C">
        <w:rPr>
          <w:rFonts w:cstheme="minorHAnsi"/>
          <w:sz w:val="24"/>
        </w:rPr>
        <w:t xml:space="preserve"> </w:t>
      </w:r>
      <w:r w:rsidR="00FD1743" w:rsidRPr="00FD1743">
        <w:rPr>
          <w:rFonts w:cstheme="minorHAnsi"/>
          <w:sz w:val="24"/>
        </w:rPr>
        <w:t>32</w:t>
      </w:r>
      <w:r w:rsidR="002005AB">
        <w:rPr>
          <w:rFonts w:cstheme="minorHAnsi"/>
          <w:sz w:val="24"/>
        </w:rPr>
        <w:t>,</w:t>
      </w:r>
      <w:r w:rsidR="002005AB" w:rsidRPr="002005AB">
        <w:t xml:space="preserve"> </w:t>
      </w:r>
      <w:r w:rsidR="008F4B7A" w:rsidRPr="008F4B7A">
        <w:rPr>
          <w:rFonts w:cstheme="minorHAnsi"/>
          <w:sz w:val="24"/>
        </w:rPr>
        <w:t>31-105</w:t>
      </w:r>
      <w:r w:rsidR="002005AB" w:rsidRPr="002005AB">
        <w:rPr>
          <w:rFonts w:cstheme="minorHAnsi"/>
          <w:sz w:val="24"/>
        </w:rPr>
        <w:t xml:space="preserve"> </w:t>
      </w:r>
      <w:r w:rsidR="00170D57" w:rsidRPr="00170D57">
        <w:rPr>
          <w:rFonts w:cstheme="minorHAnsi"/>
          <w:sz w:val="24"/>
        </w:rPr>
        <w:t>Kraków</w:t>
      </w:r>
    </w:p>
    <w:p w14:paraId="3DC52A01" w14:textId="1E6C4508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NIP </w:t>
      </w:r>
      <w:r w:rsidR="00170D57" w:rsidRPr="00170D57">
        <w:rPr>
          <w:rFonts w:cstheme="minorHAnsi"/>
          <w:sz w:val="24"/>
        </w:rPr>
        <w:t>5130245375</w:t>
      </w:r>
    </w:p>
    <w:p w14:paraId="7D45D386" w14:textId="00CFF933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REGON </w:t>
      </w:r>
      <w:r w:rsidR="00C7267E" w:rsidRPr="00C7267E">
        <w:rPr>
          <w:rFonts w:cstheme="minorHAnsi"/>
          <w:sz w:val="24"/>
        </w:rPr>
        <w:t>364584476</w:t>
      </w:r>
    </w:p>
    <w:p w14:paraId="3E2E6131" w14:textId="0E1244FA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01056C">
        <w:rPr>
          <w:rFonts w:cstheme="minorHAnsi"/>
          <w:sz w:val="24"/>
          <w:szCs w:val="24"/>
        </w:rPr>
        <w:t xml:space="preserve">Numer telefonu: </w:t>
      </w:r>
      <w:r w:rsidR="00F26B64" w:rsidRPr="00F26B64">
        <w:rPr>
          <w:rFonts w:cstheme="minorHAnsi"/>
          <w:sz w:val="24"/>
          <w:szCs w:val="24"/>
          <w:lang w:eastAsia="ja-JP"/>
        </w:rPr>
        <w:t>603764136</w:t>
      </w:r>
    </w:p>
    <w:p w14:paraId="67F4C614" w14:textId="01318640" w:rsidR="00D9386B" w:rsidRPr="0001056C" w:rsidRDefault="00B6192E" w:rsidP="00154B5E">
      <w:pPr>
        <w:tabs>
          <w:tab w:val="left" w:pos="7890"/>
        </w:tabs>
        <w:spacing w:after="0" w:line="360" w:lineRule="auto"/>
        <w:rPr>
          <w:rFonts w:cstheme="minorHAnsi"/>
          <w:sz w:val="24"/>
          <w:szCs w:val="32"/>
        </w:rPr>
      </w:pPr>
      <w:bookmarkStart w:id="5" w:name="_Hlk535253727"/>
      <w:r w:rsidRPr="0001056C">
        <w:rPr>
          <w:rFonts w:cstheme="minorHAnsi"/>
          <w:sz w:val="24"/>
          <w:szCs w:val="24"/>
        </w:rPr>
        <w:t xml:space="preserve">Adres poczty elektronicznej: </w:t>
      </w:r>
      <w:bookmarkEnd w:id="5"/>
      <w:r w:rsidR="00105112">
        <w:rPr>
          <w:rFonts w:cstheme="minorHAnsi"/>
          <w:sz w:val="24"/>
          <w:szCs w:val="24"/>
          <w:lang w:eastAsia="ja-JP"/>
        </w:rPr>
        <w:fldChar w:fldCharType="begin"/>
      </w:r>
      <w:r w:rsidR="00105112">
        <w:rPr>
          <w:rFonts w:cstheme="minorHAnsi"/>
          <w:sz w:val="24"/>
          <w:szCs w:val="24"/>
          <w:lang w:eastAsia="ja-JP"/>
        </w:rPr>
        <w:instrText>HYPERLINK "mailto:</w:instrText>
      </w:r>
      <w:r w:rsidR="00105112" w:rsidRPr="00105112">
        <w:rPr>
          <w:rFonts w:cstheme="minorHAnsi"/>
          <w:sz w:val="24"/>
          <w:szCs w:val="24"/>
          <w:lang w:eastAsia="ja-JP"/>
        </w:rPr>
        <w:instrText>kontakt@hotel32.pl</w:instrText>
      </w:r>
      <w:r w:rsidR="00105112">
        <w:rPr>
          <w:rFonts w:cstheme="minorHAnsi"/>
          <w:sz w:val="24"/>
          <w:szCs w:val="24"/>
          <w:lang w:eastAsia="ja-JP"/>
        </w:rPr>
        <w:instrText>"</w:instrText>
      </w:r>
      <w:r w:rsidR="00105112">
        <w:rPr>
          <w:rFonts w:cstheme="minorHAnsi"/>
          <w:sz w:val="24"/>
          <w:szCs w:val="24"/>
          <w:lang w:eastAsia="ja-JP"/>
        </w:rPr>
      </w:r>
      <w:r w:rsidR="00105112">
        <w:rPr>
          <w:rFonts w:cstheme="minorHAnsi"/>
          <w:sz w:val="24"/>
          <w:szCs w:val="24"/>
          <w:lang w:eastAsia="ja-JP"/>
        </w:rPr>
        <w:fldChar w:fldCharType="separate"/>
      </w:r>
      <w:r w:rsidR="00105112" w:rsidRPr="00AA03C3">
        <w:rPr>
          <w:rStyle w:val="Hipercze"/>
          <w:rFonts w:cstheme="minorHAnsi"/>
          <w:sz w:val="24"/>
          <w:szCs w:val="24"/>
          <w:lang w:eastAsia="ja-JP"/>
        </w:rPr>
        <w:t>kontakt@hotel32.pl</w:t>
      </w:r>
      <w:r w:rsidR="00105112">
        <w:rPr>
          <w:rFonts w:cstheme="minorHAnsi"/>
          <w:sz w:val="24"/>
          <w:szCs w:val="24"/>
          <w:lang w:eastAsia="ja-JP"/>
        </w:rPr>
        <w:fldChar w:fldCharType="end"/>
      </w:r>
      <w:r w:rsidR="00105112">
        <w:rPr>
          <w:rFonts w:cstheme="minorHAnsi"/>
          <w:sz w:val="24"/>
          <w:szCs w:val="24"/>
          <w:lang w:eastAsia="ja-JP"/>
        </w:rPr>
        <w:t xml:space="preserve"> </w:t>
      </w:r>
      <w:r w:rsidR="009B6013">
        <w:rPr>
          <w:rFonts w:cstheme="minorHAnsi"/>
          <w:sz w:val="24"/>
          <w:szCs w:val="24"/>
          <w:lang w:eastAsia="ja-JP"/>
        </w:rPr>
        <w:t xml:space="preserve"> </w:t>
      </w:r>
    </w:p>
    <w:p w14:paraId="3299E325" w14:textId="77777777" w:rsidR="00670EB2" w:rsidRPr="0001056C" w:rsidRDefault="00670EB2" w:rsidP="00154B5E">
      <w:pPr>
        <w:tabs>
          <w:tab w:val="left" w:pos="7890"/>
        </w:tabs>
        <w:spacing w:after="0" w:line="360" w:lineRule="auto"/>
        <w:rPr>
          <w:rFonts w:cs="Calibri"/>
          <w:sz w:val="24"/>
          <w:szCs w:val="28"/>
        </w:rPr>
      </w:pPr>
    </w:p>
    <w:p w14:paraId="5EE2BD38" w14:textId="4F99B00D" w:rsidR="00892EAA" w:rsidRPr="0001056C" w:rsidRDefault="00892EAA" w:rsidP="00154B5E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01056C" w:rsidRDefault="00892EA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Tryb udzielenia zamówienia</w:t>
      </w:r>
    </w:p>
    <w:p w14:paraId="6E8B43CD" w14:textId="75A4112C" w:rsidR="00C75980" w:rsidRDefault="00627846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prowadzone jest </w:t>
      </w:r>
      <w:r w:rsidR="00C2331B" w:rsidRPr="0001056C">
        <w:rPr>
          <w:rFonts w:cs="Calibri"/>
          <w:sz w:val="24"/>
          <w:szCs w:val="24"/>
        </w:rPr>
        <w:t>zgodnie z zasadą konkurencyjności</w:t>
      </w:r>
      <w:r w:rsidR="0001056C" w:rsidRPr="0001056C">
        <w:rPr>
          <w:rFonts w:cs="Calibri"/>
          <w:sz w:val="24"/>
          <w:szCs w:val="24"/>
        </w:rPr>
        <w:t>, określoną w </w:t>
      </w:r>
      <w:r w:rsidR="00B15747" w:rsidRPr="0001056C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2EFA9993" w14:textId="77777777" w:rsidR="00105112" w:rsidRDefault="0010511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B8FE090" w14:textId="77777777" w:rsidR="00413DC1" w:rsidRDefault="00413DC1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61BD0F8" w14:textId="77777777" w:rsidR="00413DC1" w:rsidRPr="008F4C67" w:rsidRDefault="00413DC1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01056C" w:rsidRDefault="007145A8" w:rsidP="00154B5E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01056C" w:rsidRDefault="0051213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</w:t>
      </w:r>
      <w:r w:rsidR="007145A8" w:rsidRPr="0001056C">
        <w:rPr>
          <w:rFonts w:cs="Calibri"/>
          <w:b/>
          <w:sz w:val="24"/>
          <w:szCs w:val="24"/>
        </w:rPr>
        <w:t>pis przedmiotu zamówienia</w:t>
      </w:r>
    </w:p>
    <w:p w14:paraId="79B45A8B" w14:textId="242CAF6F" w:rsidR="00BD3991" w:rsidRPr="0001056C" w:rsidRDefault="00015C81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Przedmiotem zamówienia </w:t>
      </w:r>
      <w:r w:rsidR="008608E6" w:rsidRPr="0001056C">
        <w:rPr>
          <w:rFonts w:cs="Calibri"/>
          <w:sz w:val="24"/>
          <w:szCs w:val="24"/>
        </w:rPr>
        <w:t>jest</w:t>
      </w:r>
      <w:r w:rsidR="00E966A5">
        <w:rPr>
          <w:rFonts w:cs="Calibri"/>
          <w:sz w:val="24"/>
          <w:szCs w:val="24"/>
        </w:rPr>
        <w:t xml:space="preserve"> d</w:t>
      </w:r>
      <w:r w:rsidR="0001056C" w:rsidRPr="0001056C">
        <w:rPr>
          <w:rFonts w:cstheme="minorHAnsi"/>
          <w:sz w:val="24"/>
          <w:szCs w:val="24"/>
        </w:rPr>
        <w:t xml:space="preserve">ostawa </w:t>
      </w:r>
      <w:r w:rsidR="00105112" w:rsidRPr="00105112">
        <w:rPr>
          <w:rFonts w:cstheme="minorHAnsi"/>
          <w:sz w:val="24"/>
          <w:szCs w:val="24"/>
        </w:rPr>
        <w:t>wyposażenia meblowego i aranżacji wnętrza</w:t>
      </w:r>
      <w:r w:rsidR="0001056C" w:rsidRPr="0001056C">
        <w:rPr>
          <w:rFonts w:cstheme="minorHAnsi"/>
          <w:sz w:val="24"/>
          <w:szCs w:val="24"/>
        </w:rPr>
        <w:t>.</w:t>
      </w:r>
    </w:p>
    <w:p w14:paraId="2ECD0CBF" w14:textId="0957CDED" w:rsidR="009A3C22" w:rsidRPr="00413DC1" w:rsidRDefault="00413DC1" w:rsidP="00413DC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Szczegółowy o</w:t>
      </w:r>
      <w:r w:rsidR="0001056C">
        <w:rPr>
          <w:rFonts w:cs="Calibri"/>
          <w:sz w:val="24"/>
          <w:szCs w:val="24"/>
        </w:rPr>
        <w:t xml:space="preserve">pis przedmiotu </w:t>
      </w:r>
      <w:r w:rsidR="00A95615">
        <w:rPr>
          <w:rFonts w:cs="Calibri"/>
          <w:sz w:val="24"/>
          <w:szCs w:val="24"/>
        </w:rPr>
        <w:t xml:space="preserve">zamówienia </w:t>
      </w:r>
      <w:r w:rsidR="009A3C22" w:rsidRPr="0001056C">
        <w:rPr>
          <w:rFonts w:cs="Calibri"/>
          <w:sz w:val="24"/>
          <w:szCs w:val="24"/>
        </w:rPr>
        <w:t>zawiera</w:t>
      </w:r>
      <w:r>
        <w:rPr>
          <w:rFonts w:cs="Calibri"/>
          <w:sz w:val="24"/>
          <w:szCs w:val="24"/>
        </w:rPr>
        <w:t xml:space="preserve"> </w:t>
      </w:r>
      <w:r w:rsidR="009A3C22" w:rsidRPr="00413DC1">
        <w:rPr>
          <w:rFonts w:cs="Calibri"/>
          <w:sz w:val="24"/>
          <w:szCs w:val="24"/>
        </w:rPr>
        <w:t xml:space="preserve">załącznik nr 1 do </w:t>
      </w:r>
      <w:r w:rsidR="0001056C" w:rsidRPr="00413DC1">
        <w:rPr>
          <w:rFonts w:cs="Calibri"/>
          <w:sz w:val="24"/>
          <w:szCs w:val="24"/>
        </w:rPr>
        <w:t xml:space="preserve">niniejszego </w:t>
      </w:r>
      <w:r w:rsidR="009A3C22" w:rsidRPr="00413DC1">
        <w:rPr>
          <w:rFonts w:cs="Calibri"/>
          <w:sz w:val="24"/>
          <w:szCs w:val="24"/>
        </w:rPr>
        <w:t>zapytania ofertowego</w:t>
      </w:r>
      <w:r>
        <w:rPr>
          <w:rFonts w:cs="Calibri"/>
          <w:sz w:val="24"/>
          <w:szCs w:val="24"/>
        </w:rPr>
        <w:t>.</w:t>
      </w:r>
    </w:p>
    <w:p w14:paraId="21EC0D92" w14:textId="5A92F403" w:rsidR="00387B0C" w:rsidRPr="0001056C" w:rsidRDefault="00BF77F4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Rzeczy</w:t>
      </w:r>
      <w:r w:rsidR="00DD0568">
        <w:rPr>
          <w:rFonts w:cs="Calibri"/>
          <w:sz w:val="24"/>
          <w:szCs w:val="24"/>
        </w:rPr>
        <w:t xml:space="preserve"> objęte przedmiotem zamówienia </w:t>
      </w:r>
      <w:r w:rsidR="00387B0C" w:rsidRPr="0001056C">
        <w:rPr>
          <w:rFonts w:cs="Calibri"/>
          <w:sz w:val="24"/>
          <w:szCs w:val="24"/>
        </w:rPr>
        <w:t xml:space="preserve">należy dostarczyć </w:t>
      </w:r>
      <w:r w:rsidR="00BA190B" w:rsidRPr="0001056C">
        <w:rPr>
          <w:rFonts w:cs="Calibri"/>
          <w:sz w:val="24"/>
          <w:szCs w:val="24"/>
        </w:rPr>
        <w:t>pod adres</w:t>
      </w:r>
      <w:r w:rsidR="007A7FC8">
        <w:rPr>
          <w:rFonts w:cs="Calibri"/>
          <w:sz w:val="24"/>
          <w:szCs w:val="24"/>
        </w:rPr>
        <w:t xml:space="preserve"> </w:t>
      </w:r>
      <w:r w:rsidR="00882538">
        <w:rPr>
          <w:rFonts w:cs="Calibri"/>
          <w:sz w:val="24"/>
          <w:szCs w:val="24"/>
        </w:rPr>
        <w:t xml:space="preserve">ul. </w:t>
      </w:r>
      <w:proofErr w:type="spellStart"/>
      <w:r w:rsidR="00882538" w:rsidRPr="00882538">
        <w:rPr>
          <w:rFonts w:cs="Calibri"/>
          <w:sz w:val="24"/>
          <w:szCs w:val="24"/>
        </w:rPr>
        <w:t>Morsztynowska</w:t>
      </w:r>
      <w:proofErr w:type="spellEnd"/>
      <w:r w:rsidR="00882538">
        <w:rPr>
          <w:rFonts w:cs="Calibri"/>
          <w:sz w:val="24"/>
          <w:szCs w:val="24"/>
        </w:rPr>
        <w:t xml:space="preserve"> 4, </w:t>
      </w:r>
      <w:r w:rsidR="00890DF6" w:rsidRPr="00890DF6">
        <w:rPr>
          <w:rFonts w:cs="Calibri"/>
          <w:sz w:val="24"/>
          <w:szCs w:val="24"/>
        </w:rPr>
        <w:t>31-029</w:t>
      </w:r>
      <w:r w:rsidR="00890DF6">
        <w:rPr>
          <w:rFonts w:cs="Calibri"/>
          <w:sz w:val="24"/>
          <w:szCs w:val="24"/>
        </w:rPr>
        <w:t xml:space="preserve"> </w:t>
      </w:r>
      <w:r w:rsidR="00085EC8" w:rsidRPr="00085EC8">
        <w:rPr>
          <w:rFonts w:cs="Calibri"/>
          <w:sz w:val="24"/>
          <w:szCs w:val="24"/>
        </w:rPr>
        <w:t>Kraków</w:t>
      </w:r>
      <w:r w:rsidR="009A3C22" w:rsidRPr="0001056C">
        <w:rPr>
          <w:rFonts w:cs="Calibri"/>
          <w:sz w:val="24"/>
          <w:szCs w:val="24"/>
        </w:rPr>
        <w:t>.</w:t>
      </w:r>
    </w:p>
    <w:p w14:paraId="7D463E12" w14:textId="534F3D35" w:rsidR="00BD3991" w:rsidRPr="0001056C" w:rsidRDefault="00B96397" w:rsidP="00BF5C4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Kody Wspólnego Słownika Zamówień (CPV):</w:t>
      </w:r>
    </w:p>
    <w:p w14:paraId="38AD05FE" w14:textId="6700BB32" w:rsidR="001B4583" w:rsidRDefault="009066B4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9066B4">
        <w:rPr>
          <w:rFonts w:cs="Calibri"/>
          <w:sz w:val="24"/>
          <w:szCs w:val="24"/>
        </w:rPr>
        <w:t>39000000-2 Meble (włącznie z biurowymi), wyposażenie, urządzenia domowe (z wyłączeniem oświetlenia) i środki czyszczące</w:t>
      </w:r>
    </w:p>
    <w:p w14:paraId="67B5056B" w14:textId="0E4EAF4A" w:rsidR="009066B4" w:rsidRDefault="000D26FA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0D26FA">
        <w:rPr>
          <w:rFonts w:cs="Calibri"/>
          <w:sz w:val="24"/>
          <w:szCs w:val="24"/>
        </w:rPr>
        <w:t>39100000-3 Meble</w:t>
      </w:r>
    </w:p>
    <w:p w14:paraId="0DBCCB88" w14:textId="45EA20BE" w:rsidR="00FD0C19" w:rsidRDefault="00FD0C19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FD0C19">
        <w:rPr>
          <w:rFonts w:cs="Calibri"/>
          <w:sz w:val="24"/>
          <w:szCs w:val="24"/>
        </w:rPr>
        <w:t>39112000-0 Krzesła</w:t>
      </w:r>
    </w:p>
    <w:p w14:paraId="307FA7F6" w14:textId="6C37812A" w:rsidR="00057085" w:rsidRDefault="00057085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057085">
        <w:rPr>
          <w:rFonts w:cs="Calibri"/>
          <w:sz w:val="24"/>
          <w:szCs w:val="24"/>
        </w:rPr>
        <w:t>39113000-7 Różne siedziska i krzesła</w:t>
      </w:r>
    </w:p>
    <w:p w14:paraId="208BCE04" w14:textId="67BA65D8" w:rsidR="008B6A53" w:rsidRDefault="008B6A53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8B6A53">
        <w:rPr>
          <w:rFonts w:cs="Calibri"/>
          <w:sz w:val="24"/>
          <w:szCs w:val="24"/>
        </w:rPr>
        <w:t>39113100-8 Fotele</w:t>
      </w:r>
    </w:p>
    <w:p w14:paraId="3154566F" w14:textId="7B2E359C" w:rsidR="00282A82" w:rsidRDefault="00282A82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282A82">
        <w:rPr>
          <w:rFonts w:cs="Calibri"/>
          <w:sz w:val="24"/>
          <w:szCs w:val="24"/>
        </w:rPr>
        <w:t>39113600-3 Ławki</w:t>
      </w:r>
    </w:p>
    <w:p w14:paraId="6C12CA0F" w14:textId="35635E89" w:rsidR="00857823" w:rsidRDefault="00857823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857823">
        <w:rPr>
          <w:rFonts w:cs="Calibri"/>
          <w:sz w:val="24"/>
          <w:szCs w:val="24"/>
        </w:rPr>
        <w:t>39121200-8 Stoły</w:t>
      </w:r>
    </w:p>
    <w:p w14:paraId="6A307C26" w14:textId="3ACA987B" w:rsidR="001C0DB1" w:rsidRDefault="001C0DB1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1C0DB1">
        <w:rPr>
          <w:rFonts w:cs="Calibri"/>
          <w:sz w:val="24"/>
          <w:szCs w:val="24"/>
        </w:rPr>
        <w:t>39141200-4 Blaty</w:t>
      </w:r>
    </w:p>
    <w:p w14:paraId="606B0B83" w14:textId="2EF41BA6" w:rsidR="007F6516" w:rsidRDefault="007F6516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7F6516">
        <w:rPr>
          <w:rFonts w:cs="Calibri"/>
          <w:sz w:val="24"/>
          <w:szCs w:val="24"/>
        </w:rPr>
        <w:t>39141300-5 Szafy</w:t>
      </w:r>
    </w:p>
    <w:p w14:paraId="600E5493" w14:textId="24DB3E90" w:rsidR="000D26FA" w:rsidRDefault="00826B78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826B78">
        <w:rPr>
          <w:rFonts w:cs="Calibri"/>
          <w:sz w:val="24"/>
          <w:szCs w:val="24"/>
        </w:rPr>
        <w:t>39150000-8 Różne meble i wyposażenie</w:t>
      </w:r>
    </w:p>
    <w:p w14:paraId="77A534FB" w14:textId="5CA27D19" w:rsidR="007A0DB8" w:rsidRDefault="007A0DB8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7A0DB8">
        <w:rPr>
          <w:rFonts w:cs="Calibri"/>
          <w:sz w:val="24"/>
          <w:szCs w:val="24"/>
        </w:rPr>
        <w:t>39170000-4 Meble sklepowe</w:t>
      </w:r>
    </w:p>
    <w:p w14:paraId="603957A4" w14:textId="5EA5B937" w:rsidR="007A0DB8" w:rsidRDefault="00590F1D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590F1D">
        <w:rPr>
          <w:rFonts w:cs="Calibri"/>
          <w:sz w:val="24"/>
          <w:szCs w:val="24"/>
        </w:rPr>
        <w:t>39172000-8 Lady</w:t>
      </w:r>
    </w:p>
    <w:p w14:paraId="435D6CB0" w14:textId="1E7F3926" w:rsidR="00590F1D" w:rsidRDefault="00590F1D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590F1D">
        <w:rPr>
          <w:rFonts w:cs="Calibri"/>
          <w:sz w:val="24"/>
          <w:szCs w:val="24"/>
        </w:rPr>
        <w:t>39172100-9 Lady podawcze</w:t>
      </w:r>
    </w:p>
    <w:p w14:paraId="0CAE8B7B" w14:textId="423B3908" w:rsidR="00FF1B98" w:rsidRDefault="00B315B6" w:rsidP="00267CC7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cs="Calibri"/>
          <w:sz w:val="24"/>
          <w:szCs w:val="24"/>
        </w:rPr>
      </w:pPr>
      <w:r w:rsidRPr="00B315B6">
        <w:rPr>
          <w:rFonts w:cs="Calibri"/>
          <w:sz w:val="24"/>
          <w:szCs w:val="24"/>
        </w:rPr>
        <w:t>39299300-7 Lustra szklane</w:t>
      </w:r>
    </w:p>
    <w:p w14:paraId="7E7C6BCB" w14:textId="77777777" w:rsidR="00DA3F86" w:rsidRDefault="00DA3F86" w:rsidP="00A00E74">
      <w:pPr>
        <w:pStyle w:val="Akapitzlist"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36D2DEE2" w14:textId="77777777" w:rsidR="00DE4AE9" w:rsidRDefault="00DE4AE9" w:rsidP="00A00E74">
      <w:pPr>
        <w:pStyle w:val="Akapitzlist"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441D6B7E" w14:textId="77777777" w:rsidR="00DE4AE9" w:rsidRPr="00A00E74" w:rsidRDefault="00DE4AE9" w:rsidP="00A00E74">
      <w:pPr>
        <w:pStyle w:val="Akapitzlist"/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5EE2BD5B" w14:textId="6A7A601E" w:rsidR="00B35E56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6" w:name="_Hlk83286388"/>
      <w:r w:rsidRPr="0001056C">
        <w:rPr>
          <w:rFonts w:cs="Calibri"/>
          <w:b/>
          <w:bCs/>
          <w:sz w:val="24"/>
          <w:szCs w:val="24"/>
          <w:lang w:bidi="pl-PL"/>
        </w:rPr>
        <w:lastRenderedPageBreak/>
        <w:t>Rozdział IV</w:t>
      </w:r>
    </w:p>
    <w:p w14:paraId="5EE2BD5C" w14:textId="77777777" w:rsidR="00BE459E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01056C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01056C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6"/>
    <w:p w14:paraId="0637DF7D" w14:textId="44C35860" w:rsidR="00E874CB" w:rsidRDefault="00C65949" w:rsidP="00154B5E">
      <w:p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Zamówienie należy wykonać </w:t>
      </w:r>
      <w:r w:rsidR="00573A0F" w:rsidRPr="0001056C">
        <w:rPr>
          <w:rFonts w:cs="Calibri"/>
          <w:bCs/>
          <w:sz w:val="24"/>
          <w:szCs w:val="24"/>
        </w:rPr>
        <w:t>do</w:t>
      </w:r>
      <w:r w:rsidR="00342C89">
        <w:rPr>
          <w:rFonts w:cs="Calibri"/>
          <w:bCs/>
          <w:sz w:val="24"/>
          <w:szCs w:val="24"/>
        </w:rPr>
        <w:t xml:space="preserve"> </w:t>
      </w:r>
      <w:r w:rsidR="00915726">
        <w:rPr>
          <w:rFonts w:cs="Calibri"/>
          <w:bCs/>
          <w:sz w:val="24"/>
          <w:szCs w:val="24"/>
        </w:rPr>
        <w:t>3</w:t>
      </w:r>
      <w:r w:rsidR="00181F92">
        <w:rPr>
          <w:rFonts w:cs="Calibri"/>
          <w:bCs/>
          <w:sz w:val="24"/>
          <w:szCs w:val="24"/>
        </w:rPr>
        <w:t xml:space="preserve"> tygodni od zawarcia umowy.</w:t>
      </w:r>
    </w:p>
    <w:p w14:paraId="432FE08D" w14:textId="124D798C" w:rsidR="009341A7" w:rsidRPr="009341A7" w:rsidRDefault="009341A7" w:rsidP="00342C89">
      <w:pPr>
        <w:pStyle w:val="Akapitzlist"/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01056C" w:rsidRDefault="00212332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Wykonawca nie może </w:t>
      </w:r>
      <w:r w:rsidR="002E6F8A" w:rsidRPr="0001056C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01056C">
        <w:rPr>
          <w:rFonts w:cs="Calibri"/>
          <w:bCs/>
          <w:sz w:val="24"/>
          <w:szCs w:val="24"/>
        </w:rPr>
        <w:t>lub kapitałowo.</w:t>
      </w:r>
    </w:p>
    <w:p w14:paraId="5BD4278F" w14:textId="1CFA6E74" w:rsidR="00513E18" w:rsidRPr="0001056C" w:rsidRDefault="00513E18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Przez powiązania osobowe lub kapitałowe, rozumie się powiązania między Wykonawcą</w:t>
      </w:r>
      <w:r w:rsidR="00154B5E">
        <w:rPr>
          <w:rFonts w:cs="Calibri"/>
          <w:bCs/>
          <w:sz w:val="24"/>
          <w:szCs w:val="24"/>
        </w:rPr>
        <w:t xml:space="preserve"> a </w:t>
      </w:r>
      <w:r w:rsidRPr="0001056C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01056C" w:rsidRDefault="00492334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u</w:t>
      </w:r>
      <w:r w:rsidR="00513E18" w:rsidRPr="0001056C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posiadaniu co najmniej 10</w:t>
      </w:r>
      <w:r w:rsidR="00E50346" w:rsidRPr="0001056C">
        <w:rPr>
          <w:rFonts w:cs="Calibri"/>
          <w:bCs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4C169559" w:rsidR="006D5082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pozostawaniu w takim stosunku prawnym lub faktycznym, który może budzić uzasadnione wątpliwości co do bezst</w:t>
      </w:r>
      <w:r w:rsidR="00154B5E">
        <w:rPr>
          <w:rFonts w:cs="Calibri"/>
          <w:bCs/>
          <w:sz w:val="24"/>
          <w:szCs w:val="24"/>
        </w:rPr>
        <w:t>ronności w wyborze wykonawcy, w </w:t>
      </w:r>
      <w:r w:rsidRPr="0001056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79F8CB9" w14:textId="77777777" w:rsidR="003843E2" w:rsidRPr="0001056C" w:rsidRDefault="003843E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AC10CD1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V</w:t>
      </w:r>
      <w:r w:rsidR="00B40D45" w:rsidRPr="0001056C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01056C" w:rsidRDefault="003C65DC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 xml:space="preserve">Wykonawcy </w:t>
      </w:r>
      <w:r w:rsidR="00C272D8" w:rsidRPr="0001056C">
        <w:rPr>
          <w:rFonts w:cs="Calibri"/>
          <w:b/>
          <w:bCs/>
          <w:sz w:val="24"/>
          <w:szCs w:val="24"/>
        </w:rPr>
        <w:t>wspólnie ubiegając</w:t>
      </w:r>
      <w:r w:rsidRPr="0001056C">
        <w:rPr>
          <w:rFonts w:cs="Calibri"/>
          <w:b/>
          <w:bCs/>
          <w:sz w:val="24"/>
          <w:szCs w:val="24"/>
        </w:rPr>
        <w:t>y</w:t>
      </w:r>
      <w:r w:rsidR="00C272D8" w:rsidRPr="0001056C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41EBD67F" w:rsidR="0098456C" w:rsidRPr="0001056C" w:rsidRDefault="00F977F5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154B5E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140A0625" w:rsidR="003212BB" w:rsidRPr="0001056C" w:rsidRDefault="003212BB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lastRenderedPageBreak/>
        <w:t xml:space="preserve">Żaden z wykonawców 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C628C6">
        <w:rPr>
          <w:rFonts w:eastAsia="Times New Roman" w:cs="Calibri"/>
          <w:sz w:val="24"/>
          <w:szCs w:val="24"/>
          <w:lang w:eastAsia="ar-SA"/>
        </w:rPr>
        <w:t>1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>.</w:t>
      </w:r>
    </w:p>
    <w:p w14:paraId="7C7DC6B9" w14:textId="49124A02" w:rsidR="00E50586" w:rsidRDefault="00463700" w:rsidP="00C628C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gdy zostanie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01056C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01056C">
        <w:rPr>
          <w:rFonts w:eastAsia="Times New Roman" w:cs="Calibri"/>
          <w:sz w:val="24"/>
          <w:szCs w:val="24"/>
          <w:lang w:eastAsia="ar-SA"/>
        </w:rPr>
        <w:t> 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3CFD70A" w14:textId="77777777" w:rsidR="00C524CA" w:rsidRPr="00C628C6" w:rsidRDefault="00C524CA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7B157BC6" w:rsidR="00352894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Rozdział VI</w:t>
      </w:r>
      <w:r w:rsidR="00952EAD" w:rsidRPr="0001056C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01056C" w:rsidRDefault="00874445" w:rsidP="00BF5C4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01056C" w:rsidRDefault="00005D5D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Wykonawca zobowiązany jest wskazać w ofercie częś</w:t>
      </w:r>
      <w:r w:rsidR="000372E9" w:rsidRPr="0001056C">
        <w:rPr>
          <w:rFonts w:ascii="Calibri" w:hAnsi="Calibri" w:cs="Calibri"/>
          <w:color w:val="auto"/>
        </w:rPr>
        <w:t>ci</w:t>
      </w:r>
      <w:r w:rsidRPr="0001056C">
        <w:rPr>
          <w:rFonts w:ascii="Calibri" w:hAnsi="Calibri" w:cs="Calibri"/>
          <w:color w:val="auto"/>
        </w:rPr>
        <w:t xml:space="preserve"> zamó</w:t>
      </w:r>
      <w:r w:rsidR="000372E9" w:rsidRPr="0001056C">
        <w:rPr>
          <w:rFonts w:ascii="Calibri" w:hAnsi="Calibri" w:cs="Calibri"/>
          <w:color w:val="auto"/>
        </w:rPr>
        <w:t>wienia</w:t>
      </w:r>
      <w:r w:rsidR="006061B1" w:rsidRPr="0001056C">
        <w:rPr>
          <w:rFonts w:ascii="Calibri" w:hAnsi="Calibri"/>
        </w:rPr>
        <w:t xml:space="preserve">, </w:t>
      </w:r>
      <w:r w:rsidR="006061B1" w:rsidRPr="0001056C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384F2D05" w:rsidR="00033ADA" w:rsidRPr="0001056C" w:rsidRDefault="006061B1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Powierzenie wykonania części zamówienia podwykonawcom nie zwalnia W</w:t>
      </w:r>
      <w:r w:rsidR="00154B5E">
        <w:rPr>
          <w:rFonts w:ascii="Calibri" w:hAnsi="Calibri" w:cs="Calibri"/>
          <w:color w:val="auto"/>
        </w:rPr>
        <w:t>ykonawcy z </w:t>
      </w:r>
      <w:r w:rsidRPr="0001056C">
        <w:rPr>
          <w:rFonts w:ascii="Calibri" w:hAnsi="Calibri" w:cs="Calibri"/>
          <w:color w:val="auto"/>
        </w:rPr>
        <w:t>odpowiedzialności za należyte wykonanie tego zamówienia.</w:t>
      </w:r>
    </w:p>
    <w:p w14:paraId="4E52C7DA" w14:textId="77777777" w:rsidR="003226EB" w:rsidRPr="0001056C" w:rsidRDefault="003226EB" w:rsidP="00154B5E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CB1CD8" w:rsidR="00E233DF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przygotowania oferty</w:t>
      </w:r>
    </w:p>
    <w:p w14:paraId="0B59DF9C" w14:textId="5454CE0A" w:rsidR="00E76C45" w:rsidRPr="0001056C" w:rsidRDefault="00D179A9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</w:t>
      </w:r>
      <w:r w:rsidR="0081224A" w:rsidRPr="0001056C">
        <w:rPr>
          <w:rFonts w:cs="Calibri"/>
          <w:sz w:val="24"/>
          <w:szCs w:val="24"/>
        </w:rPr>
        <w:t>może</w:t>
      </w:r>
      <w:r w:rsidRPr="0001056C">
        <w:rPr>
          <w:rFonts w:cs="Calibri"/>
          <w:sz w:val="24"/>
          <w:szCs w:val="24"/>
        </w:rPr>
        <w:t xml:space="preserve"> złożyć tylko jedną ofertę</w:t>
      </w:r>
      <w:r w:rsidR="00613FD6">
        <w:rPr>
          <w:rFonts w:cs="Calibri"/>
          <w:sz w:val="24"/>
          <w:szCs w:val="24"/>
        </w:rPr>
        <w:t xml:space="preserve"> na wykonanie </w:t>
      </w:r>
      <w:r w:rsidR="003329A8">
        <w:rPr>
          <w:rFonts w:cs="Calibri"/>
          <w:sz w:val="24"/>
          <w:szCs w:val="24"/>
        </w:rPr>
        <w:t>całości</w:t>
      </w:r>
      <w:r w:rsidR="00613FD6">
        <w:rPr>
          <w:rFonts w:cs="Calibri"/>
          <w:sz w:val="24"/>
          <w:szCs w:val="24"/>
        </w:rPr>
        <w:t xml:space="preserve"> zamówienia.</w:t>
      </w:r>
      <w:r w:rsidRPr="0001056C">
        <w:rPr>
          <w:rFonts w:cs="Calibri"/>
          <w:sz w:val="24"/>
          <w:szCs w:val="24"/>
        </w:rPr>
        <w:t xml:space="preserve"> </w:t>
      </w:r>
    </w:p>
    <w:p w14:paraId="5EE2BD85" w14:textId="175EEDCD" w:rsidR="00442D8F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Ofertę należy przygotować </w:t>
      </w:r>
      <w:r w:rsidR="00B14E36" w:rsidRPr="0001056C">
        <w:rPr>
          <w:rFonts w:cs="Calibri"/>
          <w:sz w:val="24"/>
          <w:szCs w:val="24"/>
        </w:rPr>
        <w:t>zgodnie ze wzorem</w:t>
      </w:r>
      <w:r w:rsidRPr="0001056C">
        <w:rPr>
          <w:rFonts w:cs="Calibri"/>
          <w:sz w:val="24"/>
          <w:szCs w:val="24"/>
        </w:rPr>
        <w:t xml:space="preserve"> stanowiąc</w:t>
      </w:r>
      <w:r w:rsidR="00B14E36" w:rsidRPr="0001056C">
        <w:rPr>
          <w:rFonts w:cs="Calibri"/>
          <w:sz w:val="24"/>
          <w:szCs w:val="24"/>
        </w:rPr>
        <w:t>ym</w:t>
      </w:r>
      <w:r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 xml:space="preserve">załącznik nr </w:t>
      </w:r>
      <w:r w:rsidR="003329A8">
        <w:rPr>
          <w:rFonts w:cs="Calibri"/>
          <w:bCs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do zapytania ofertowego</w:t>
      </w:r>
      <w:r w:rsidR="001C41A3" w:rsidRPr="0001056C">
        <w:rPr>
          <w:rFonts w:cs="Calibri"/>
          <w:sz w:val="24"/>
          <w:szCs w:val="24"/>
        </w:rPr>
        <w:t>.</w:t>
      </w:r>
    </w:p>
    <w:p w14:paraId="5EE2BD86" w14:textId="0D3C29D6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 xml:space="preserve">formie pisemnej, formie elektronicznej </w:t>
      </w:r>
      <w:r w:rsidR="004B10F3" w:rsidRPr="0001056C">
        <w:rPr>
          <w:rFonts w:cs="Calibri"/>
          <w:sz w:val="24"/>
          <w:szCs w:val="24"/>
        </w:rPr>
        <w:t xml:space="preserve">lub </w:t>
      </w:r>
      <w:r w:rsidRPr="0001056C">
        <w:rPr>
          <w:rFonts w:cs="Calibri"/>
          <w:sz w:val="24"/>
          <w:szCs w:val="24"/>
        </w:rPr>
        <w:t xml:space="preserve">w postaci </w:t>
      </w:r>
      <w:r w:rsidR="00412801" w:rsidRPr="0001056C">
        <w:rPr>
          <w:rFonts w:cs="Calibri"/>
          <w:sz w:val="24"/>
          <w:szCs w:val="24"/>
        </w:rPr>
        <w:t>elektronicznej opatrzonej</w:t>
      </w:r>
      <w:r w:rsidRPr="0001056C">
        <w:rPr>
          <w:rFonts w:cs="Calibri"/>
          <w:sz w:val="24"/>
          <w:szCs w:val="24"/>
        </w:rPr>
        <w:t xml:space="preserve"> </w:t>
      </w:r>
      <w:r w:rsidR="00412801" w:rsidRPr="0001056C">
        <w:rPr>
          <w:rFonts w:cs="Calibri"/>
          <w:sz w:val="24"/>
          <w:szCs w:val="24"/>
        </w:rPr>
        <w:t>podpisem zaufanym lub podpisem osobistym</w:t>
      </w:r>
      <w:r w:rsidR="00153CC7" w:rsidRPr="0001056C">
        <w:rPr>
          <w:rFonts w:cs="Calibri"/>
          <w:sz w:val="24"/>
          <w:szCs w:val="24"/>
        </w:rPr>
        <w:t xml:space="preserve">. Oferta </w:t>
      </w:r>
      <w:r w:rsidRPr="0001056C">
        <w:rPr>
          <w:rFonts w:cs="Calibri"/>
          <w:sz w:val="24"/>
          <w:szCs w:val="24"/>
        </w:rPr>
        <w:t xml:space="preserve">powinna być sporządzona czytelnie za pomocą maszyny do pisania, komputera lub ręcznie w sposób uniemożliwiający łatwe usunięcie zapisów oraz podpisana przez osobę upoważnioną do reprezentowania </w:t>
      </w:r>
      <w:r w:rsidRPr="0001056C">
        <w:rPr>
          <w:rFonts w:cs="Calibri"/>
          <w:sz w:val="24"/>
          <w:szCs w:val="24"/>
        </w:rPr>
        <w:lastRenderedPageBreak/>
        <w:t>Wykonawcy. 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>przypadku podpis</w:t>
      </w:r>
      <w:r w:rsidR="000D5A2F" w:rsidRPr="0001056C">
        <w:rPr>
          <w:rFonts w:cs="Calibri"/>
          <w:sz w:val="24"/>
          <w:szCs w:val="24"/>
        </w:rPr>
        <w:t>yw</w:t>
      </w:r>
      <w:r w:rsidRPr="0001056C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DF92A7C" w:rsidR="00C272D8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oferta zawiera informacje, które w</w:t>
      </w:r>
      <w:r w:rsidR="008C6C0A" w:rsidRPr="0001056C">
        <w:rPr>
          <w:rFonts w:cs="Calibri"/>
          <w:sz w:val="24"/>
          <w:szCs w:val="24"/>
        </w:rPr>
        <w:t>edług</w:t>
      </w:r>
      <w:r w:rsidRPr="0001056C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jeżeli Wykonawca</w:t>
      </w:r>
      <w:r w:rsidR="004A6567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01056C">
        <w:rPr>
          <w:rFonts w:cs="Calibri"/>
          <w:sz w:val="24"/>
          <w:szCs w:val="24"/>
        </w:rPr>
        <w:t>pliku</w:t>
      </w:r>
      <w:r w:rsidRPr="0001056C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01056C">
        <w:rPr>
          <w:rFonts w:cs="Calibri"/>
          <w:sz w:val="24"/>
          <w:szCs w:val="24"/>
        </w:rPr>
        <w:t>Plik</w:t>
      </w:r>
      <w:r w:rsidRPr="0001056C">
        <w:rPr>
          <w:rFonts w:cs="Calibri"/>
          <w:sz w:val="24"/>
          <w:szCs w:val="24"/>
        </w:rPr>
        <w:t xml:space="preserve"> ten ma być wyraźnie oznaczony „Tajemnica przedsiębiorstwa”. Zamawiający nie ponosi o</w:t>
      </w:r>
      <w:r w:rsidR="00154B5E">
        <w:rPr>
          <w:rFonts w:cs="Calibri"/>
          <w:sz w:val="24"/>
          <w:szCs w:val="24"/>
        </w:rPr>
        <w:t>dpowiedzialności za niezgodne z </w:t>
      </w:r>
      <w:r w:rsidRPr="0001056C">
        <w:rPr>
          <w:rFonts w:cs="Calibri"/>
          <w:sz w:val="24"/>
          <w:szCs w:val="24"/>
        </w:rPr>
        <w:t xml:space="preserve">niniejszym Zapytaniem przygotowanie </w:t>
      </w:r>
      <w:r w:rsidR="008C6C0A" w:rsidRPr="0001056C">
        <w:rPr>
          <w:rFonts w:cs="Calibri"/>
          <w:sz w:val="24"/>
          <w:szCs w:val="24"/>
        </w:rPr>
        <w:t>wskazanego pliku</w:t>
      </w:r>
      <w:r w:rsidRPr="0001056C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pon</w:t>
      </w:r>
      <w:r w:rsidR="0081224A" w:rsidRPr="0001056C">
        <w:rPr>
          <w:rFonts w:cs="Calibri"/>
          <w:sz w:val="24"/>
          <w:szCs w:val="24"/>
        </w:rPr>
        <w:t>osi</w:t>
      </w:r>
      <w:r w:rsidRPr="0001056C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01056C">
        <w:rPr>
          <w:rFonts w:cs="Calibri"/>
          <w:sz w:val="24"/>
          <w:szCs w:val="24"/>
        </w:rPr>
        <w:t>Wykonawcy</w:t>
      </w:r>
      <w:r w:rsidRPr="0001056C">
        <w:rPr>
          <w:rFonts w:cs="Calibri"/>
          <w:sz w:val="24"/>
          <w:szCs w:val="24"/>
        </w:rPr>
        <w:t>.</w:t>
      </w:r>
    </w:p>
    <w:p w14:paraId="762FA58B" w14:textId="36E517EC" w:rsidR="009025A8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7E2DBD4" w14:textId="77777777" w:rsidR="00B66EFD" w:rsidRDefault="00B66EFD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6571639E" w14:textId="77777777" w:rsidR="00C70C0E" w:rsidRDefault="00C70C0E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1CB95961" w14:textId="77777777" w:rsidR="00C70C0E" w:rsidRDefault="00C70C0E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49E34EA5" w14:textId="77777777" w:rsidR="00C70C0E" w:rsidRDefault="00C70C0E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110D96B4" w14:textId="77777777" w:rsidR="00C70C0E" w:rsidRPr="0001056C" w:rsidRDefault="00C70C0E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791E6CFF" w:rsidR="00442D8F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 xml:space="preserve">Rozdział </w:t>
      </w:r>
      <w:r w:rsidR="00DE7EAA">
        <w:rPr>
          <w:rFonts w:cs="Calibri"/>
          <w:b/>
          <w:sz w:val="24"/>
          <w:szCs w:val="24"/>
        </w:rPr>
        <w:t>I</w:t>
      </w:r>
      <w:r w:rsidR="00952EAD" w:rsidRPr="0001056C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Miejsce</w:t>
      </w:r>
      <w:r w:rsidR="00E90450" w:rsidRPr="0001056C">
        <w:rPr>
          <w:rFonts w:cs="Calibri"/>
          <w:b/>
          <w:sz w:val="24"/>
          <w:szCs w:val="24"/>
        </w:rPr>
        <w:t xml:space="preserve">, sposób i </w:t>
      </w:r>
      <w:r w:rsidRPr="0001056C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1056C" w:rsidRDefault="00DD3CA1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Fonts w:cs="Calibri"/>
          <w:bCs/>
          <w:sz w:val="24"/>
          <w:szCs w:val="24"/>
        </w:rPr>
        <w:t xml:space="preserve">Ofertę </w:t>
      </w:r>
      <w:r w:rsidR="00A40A68" w:rsidRPr="0001056C">
        <w:rPr>
          <w:rFonts w:cs="Calibri"/>
          <w:bCs/>
          <w:sz w:val="24"/>
          <w:szCs w:val="24"/>
        </w:rPr>
        <w:t xml:space="preserve">należy złożyć </w:t>
      </w:r>
      <w:r w:rsidR="007824BD" w:rsidRPr="0001056C">
        <w:rPr>
          <w:rFonts w:cs="Calibri"/>
          <w:bCs/>
          <w:sz w:val="24"/>
          <w:szCs w:val="24"/>
        </w:rPr>
        <w:t>przez stronę internetową</w:t>
      </w:r>
      <w:r w:rsidR="004D34A0" w:rsidRPr="0001056C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01056C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01056C" w:rsidRDefault="008E390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01056C" w:rsidRDefault="00CF53FB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01056C" w:rsidRDefault="006D3323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56C" w:rsidRDefault="00E470A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01056C" w:rsidRDefault="008433F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559F7646" w:rsidR="008433FA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1056C">
        <w:rPr>
          <w:sz w:val="24"/>
        </w:rPr>
        <w:t xml:space="preserve"> 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</w:t>
      </w:r>
      <w:r w:rsidR="00154B5E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01056C" w:rsidRDefault="008D1189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lastRenderedPageBreak/>
        <w:t>Ofertę sporządzoną w formie pisemnej należy złożyć w postaci cyfrowego odwzorowania oryginału tej oferty.</w:t>
      </w:r>
    </w:p>
    <w:p w14:paraId="5EE2BD95" w14:textId="056B5C08" w:rsidR="002A334D" w:rsidRPr="00536737" w:rsidRDefault="00E044EF" w:rsidP="00BF5C4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536737">
        <w:rPr>
          <w:rFonts w:cs="Calibri"/>
          <w:bCs/>
          <w:sz w:val="24"/>
          <w:szCs w:val="24"/>
        </w:rPr>
        <w:t xml:space="preserve">Ofertę należy złożyć </w:t>
      </w:r>
      <w:r w:rsidR="005248BB" w:rsidRPr="00536737">
        <w:rPr>
          <w:rFonts w:cs="Calibri"/>
          <w:b/>
          <w:sz w:val="24"/>
          <w:szCs w:val="24"/>
        </w:rPr>
        <w:t xml:space="preserve">do </w:t>
      </w:r>
      <w:r w:rsidR="00536737" w:rsidRPr="00536737">
        <w:rPr>
          <w:rFonts w:cs="Calibri"/>
          <w:b/>
          <w:sz w:val="24"/>
          <w:szCs w:val="24"/>
        </w:rPr>
        <w:t>1</w:t>
      </w:r>
      <w:r w:rsidR="00546FFD">
        <w:rPr>
          <w:rFonts w:cs="Calibri"/>
          <w:b/>
          <w:sz w:val="24"/>
          <w:szCs w:val="24"/>
        </w:rPr>
        <w:t>1</w:t>
      </w:r>
      <w:r w:rsidR="00536737" w:rsidRPr="00536737">
        <w:rPr>
          <w:rFonts w:cs="Calibri"/>
          <w:b/>
          <w:sz w:val="24"/>
          <w:szCs w:val="24"/>
        </w:rPr>
        <w:t>.1</w:t>
      </w:r>
      <w:r w:rsidR="00741DCD">
        <w:rPr>
          <w:rFonts w:cs="Calibri"/>
          <w:b/>
          <w:sz w:val="24"/>
          <w:szCs w:val="24"/>
        </w:rPr>
        <w:t>2</w:t>
      </w:r>
      <w:r w:rsidR="00536737" w:rsidRPr="00536737">
        <w:rPr>
          <w:rFonts w:cs="Calibri"/>
          <w:b/>
          <w:sz w:val="24"/>
          <w:szCs w:val="24"/>
        </w:rPr>
        <w:t>.2025 r., do godziny 10:00.</w:t>
      </w:r>
    </w:p>
    <w:p w14:paraId="5EE2BD97" w14:textId="226EDB47" w:rsidR="00442D8F" w:rsidRPr="0001056C" w:rsidRDefault="0077752B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C272D8" w:rsidRPr="0001056C">
        <w:rPr>
          <w:rFonts w:cs="Calibri"/>
          <w:sz w:val="24"/>
          <w:szCs w:val="24"/>
        </w:rPr>
        <w:t xml:space="preserve"> może przed </w:t>
      </w:r>
      <w:r w:rsidRPr="0001056C">
        <w:rPr>
          <w:rFonts w:cs="Calibri"/>
          <w:sz w:val="24"/>
          <w:szCs w:val="24"/>
        </w:rPr>
        <w:t>upływem terminu</w:t>
      </w:r>
      <w:r w:rsidR="00C272D8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składania</w:t>
      </w:r>
      <w:r w:rsidR="00C272D8" w:rsidRPr="0001056C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01056C" w:rsidRDefault="00C272D8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01056C">
        <w:rPr>
          <w:rFonts w:cs="Calibri"/>
          <w:sz w:val="24"/>
          <w:szCs w:val="24"/>
        </w:rPr>
        <w:t>wykonawców</w:t>
      </w:r>
      <w:r w:rsidRPr="0001056C">
        <w:rPr>
          <w:rFonts w:cs="Calibri"/>
          <w:sz w:val="24"/>
          <w:szCs w:val="24"/>
        </w:rPr>
        <w:t xml:space="preserve"> wyjaśnień dotyczących treści złożonych ofert.</w:t>
      </w:r>
    </w:p>
    <w:p w14:paraId="2E878893" w14:textId="77777777" w:rsidR="00D72012" w:rsidRPr="0001056C" w:rsidRDefault="00D7201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4DA61110" w:rsidR="00C90C36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7" w:name="_Hlk98056880"/>
      <w:r w:rsidRPr="0001056C">
        <w:rPr>
          <w:rFonts w:cs="Calibr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01056C" w:rsidRDefault="00C272D8" w:rsidP="00BF5C4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wymaga</w:t>
      </w:r>
      <w:r w:rsidR="00AD5A56" w:rsidRPr="0001056C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4B34916" w:rsidR="00416A71" w:rsidRPr="0001056C" w:rsidRDefault="007C7D3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p</w:t>
      </w:r>
      <w:r w:rsidR="00BE49DD" w:rsidRPr="0001056C">
        <w:rPr>
          <w:rFonts w:cs="Calibri"/>
          <w:sz w:val="24"/>
          <w:szCs w:val="24"/>
        </w:rPr>
        <w:t>ełnomocnictwo</w:t>
      </w:r>
      <w:r w:rsidR="00416A71" w:rsidRPr="0001056C">
        <w:rPr>
          <w:sz w:val="24"/>
        </w:rPr>
        <w:t xml:space="preserve"> </w:t>
      </w:r>
      <w:r w:rsidR="00416A71" w:rsidRPr="0001056C">
        <w:rPr>
          <w:rFonts w:cs="Calibri"/>
          <w:sz w:val="24"/>
          <w:szCs w:val="24"/>
        </w:rPr>
        <w:t>lub inny dokument potwierdzający umocowanie do reprezentowania wykonawcy lub wykonaw</w:t>
      </w:r>
      <w:r w:rsidR="00154B5E">
        <w:rPr>
          <w:rFonts w:cs="Calibri"/>
          <w:sz w:val="24"/>
          <w:szCs w:val="24"/>
        </w:rPr>
        <w:t>ców wspólnie ubiegających się o </w:t>
      </w:r>
      <w:r w:rsidR="00416A71" w:rsidRPr="0001056C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16E1A2F6" w:rsidR="00FE0D4D" w:rsidRDefault="00FE0D4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546FFD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do zapytania ofertowego;</w:t>
      </w:r>
      <w:r w:rsidR="00E47B84" w:rsidRPr="0001056C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01056C">
        <w:rPr>
          <w:rFonts w:cs="Calibri"/>
          <w:sz w:val="24"/>
          <w:szCs w:val="24"/>
        </w:rPr>
        <w:t xml:space="preserve"> oświadczenie składa każdy z tych wykonawców</w:t>
      </w:r>
      <w:r w:rsidR="00546FFD">
        <w:rPr>
          <w:rFonts w:cs="Calibri"/>
          <w:sz w:val="24"/>
          <w:szCs w:val="24"/>
        </w:rPr>
        <w:t>.</w:t>
      </w:r>
    </w:p>
    <w:p w14:paraId="2E204D45" w14:textId="39F271DE" w:rsidR="00903CDE" w:rsidRDefault="00BE49DD" w:rsidP="00CC6ED1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Jeżeli Wykonawca, którego oferta została </w:t>
      </w:r>
      <w:r w:rsidR="0002291A" w:rsidRPr="0001056C">
        <w:rPr>
          <w:rFonts w:cs="Calibri"/>
          <w:sz w:val="24"/>
          <w:szCs w:val="24"/>
        </w:rPr>
        <w:t xml:space="preserve">najwyżej </w:t>
      </w:r>
      <w:r w:rsidRPr="0001056C">
        <w:rPr>
          <w:rFonts w:cs="Calibri"/>
          <w:sz w:val="24"/>
          <w:szCs w:val="24"/>
        </w:rPr>
        <w:t>oceniona</w:t>
      </w:r>
      <w:r w:rsidR="0002291A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złoży</w:t>
      </w:r>
      <w:r w:rsidR="000C6B8C" w:rsidRPr="0001056C">
        <w:rPr>
          <w:rFonts w:cs="Calibri"/>
          <w:sz w:val="24"/>
          <w:szCs w:val="24"/>
        </w:rPr>
        <w:t xml:space="preserve"> </w:t>
      </w:r>
      <w:r w:rsidR="002E4FC0">
        <w:rPr>
          <w:rFonts w:cs="Calibri"/>
          <w:sz w:val="24"/>
          <w:szCs w:val="24"/>
        </w:rPr>
        <w:t>dokumentów, o których mowa w pkt 1,</w:t>
      </w:r>
      <w:r w:rsidRPr="0001056C">
        <w:rPr>
          <w:rFonts w:cs="Calibri"/>
          <w:sz w:val="24"/>
          <w:szCs w:val="24"/>
        </w:rPr>
        <w:t xml:space="preserve"> lub gdy dokumenty te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 xml:space="preserve">niekompletne,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>zawiera</w:t>
      </w:r>
      <w:r w:rsidR="000C6B8C" w:rsidRPr="0001056C">
        <w:rPr>
          <w:rFonts w:cs="Calibri"/>
          <w:sz w:val="24"/>
          <w:szCs w:val="24"/>
        </w:rPr>
        <w:t>ć</w:t>
      </w:r>
      <w:r w:rsidRPr="0001056C">
        <w:rPr>
          <w:rFonts w:cs="Calibri"/>
          <w:sz w:val="24"/>
          <w:szCs w:val="24"/>
        </w:rPr>
        <w:t xml:space="preserve"> błędy lub budz</w:t>
      </w:r>
      <w:r w:rsidR="000C6B8C" w:rsidRPr="0001056C">
        <w:rPr>
          <w:rFonts w:cs="Calibri"/>
          <w:sz w:val="24"/>
          <w:szCs w:val="24"/>
        </w:rPr>
        <w:t xml:space="preserve">ić </w:t>
      </w:r>
      <w:r w:rsidRPr="0001056C">
        <w:rPr>
          <w:rFonts w:cs="Calibri"/>
          <w:sz w:val="24"/>
          <w:szCs w:val="24"/>
        </w:rPr>
        <w:t xml:space="preserve">wątpliwości, Zamawiający wezwie </w:t>
      </w:r>
      <w:r w:rsidR="00DC35FE" w:rsidRPr="0001056C">
        <w:rPr>
          <w:rFonts w:cs="Calibri"/>
          <w:sz w:val="24"/>
          <w:szCs w:val="24"/>
        </w:rPr>
        <w:t xml:space="preserve">jednokrotnie </w:t>
      </w:r>
      <w:r w:rsidRPr="0001056C">
        <w:rPr>
          <w:rFonts w:cs="Calibri"/>
          <w:sz w:val="24"/>
          <w:szCs w:val="24"/>
        </w:rPr>
        <w:t>Wykonawcę do ich</w:t>
      </w:r>
      <w:r w:rsidR="00B16DE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01056C">
        <w:rPr>
          <w:rFonts w:cs="Calibri"/>
          <w:sz w:val="24"/>
          <w:szCs w:val="24"/>
        </w:rPr>
        <w:t>łaby</w:t>
      </w:r>
      <w:r w:rsidRPr="0001056C">
        <w:rPr>
          <w:rFonts w:cs="Calibri"/>
          <w:sz w:val="24"/>
          <w:szCs w:val="24"/>
        </w:rPr>
        <w:t xml:space="preserve"> odrzuceniu lub konieczne </w:t>
      </w:r>
      <w:r w:rsidR="003D689F" w:rsidRPr="0001056C">
        <w:rPr>
          <w:rFonts w:cs="Calibri"/>
          <w:sz w:val="24"/>
          <w:szCs w:val="24"/>
        </w:rPr>
        <w:t xml:space="preserve">byłoby </w:t>
      </w:r>
      <w:r w:rsidRPr="0001056C">
        <w:rPr>
          <w:rFonts w:cs="Calibri"/>
          <w:sz w:val="24"/>
          <w:szCs w:val="24"/>
        </w:rPr>
        <w:t>unieważnienie postępowania.</w:t>
      </w:r>
      <w:r w:rsidR="002B4400" w:rsidRPr="0001056C">
        <w:rPr>
          <w:rFonts w:cs="Calibri"/>
          <w:sz w:val="24"/>
          <w:szCs w:val="24"/>
        </w:rPr>
        <w:t xml:space="preserve"> </w:t>
      </w:r>
      <w:r w:rsidR="00022CF5" w:rsidRPr="0001056C">
        <w:rPr>
          <w:rFonts w:cs="Calibri"/>
          <w:sz w:val="24"/>
          <w:szCs w:val="24"/>
        </w:rPr>
        <w:t xml:space="preserve">W </w:t>
      </w:r>
      <w:r w:rsidR="00022CF5" w:rsidRPr="0001056C">
        <w:rPr>
          <w:rFonts w:cs="Calibri"/>
          <w:sz w:val="24"/>
          <w:szCs w:val="24"/>
        </w:rPr>
        <w:lastRenderedPageBreak/>
        <w:t xml:space="preserve">przypadku </w:t>
      </w:r>
      <w:r w:rsidR="00591A14" w:rsidRPr="0001056C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01056C">
        <w:rPr>
          <w:rFonts w:cs="Calibri"/>
          <w:sz w:val="24"/>
          <w:szCs w:val="24"/>
        </w:rPr>
        <w:t xml:space="preserve">Zamawiający </w:t>
      </w:r>
      <w:r w:rsidR="0026795B" w:rsidRPr="0001056C">
        <w:rPr>
          <w:rFonts w:cs="Calibri"/>
          <w:sz w:val="24"/>
          <w:szCs w:val="24"/>
        </w:rPr>
        <w:t>wezwie wykonawcę ponownie do ich przedłożenia</w:t>
      </w:r>
      <w:r w:rsidR="003E7065" w:rsidRPr="0001056C">
        <w:rPr>
          <w:rFonts w:cs="Calibri"/>
          <w:sz w:val="24"/>
          <w:szCs w:val="24"/>
        </w:rPr>
        <w:t xml:space="preserve"> w wyznaczonym terminie</w:t>
      </w:r>
      <w:r w:rsidR="0026795B" w:rsidRPr="0001056C">
        <w:rPr>
          <w:rFonts w:cs="Calibri"/>
          <w:sz w:val="24"/>
          <w:szCs w:val="24"/>
        </w:rPr>
        <w:t xml:space="preserve">, o ile pojawią się nowe, wcześniej nie </w:t>
      </w:r>
      <w:r w:rsidR="002D1BF5" w:rsidRPr="0001056C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01056C">
        <w:rPr>
          <w:rFonts w:cs="Calibri"/>
          <w:sz w:val="24"/>
          <w:szCs w:val="24"/>
        </w:rPr>
        <w:t>w przypadku składania kolejnych dokumentów.</w:t>
      </w:r>
    </w:p>
    <w:p w14:paraId="01DF5828" w14:textId="77777777" w:rsidR="005A0EEE" w:rsidRPr="005A0EEE" w:rsidRDefault="005A0EEE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76E9659B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AE30B7" w:rsidRPr="0001056C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01056C" w:rsidRDefault="00C272D8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</w:t>
      </w:r>
      <w:r w:rsidR="00DE634A" w:rsidRPr="0001056C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3E953278" w:rsidR="00D72012" w:rsidRDefault="00C272D8" w:rsidP="00154B5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3EC64C30" w14:textId="77777777" w:rsidR="002C6678" w:rsidRPr="002C6678" w:rsidRDefault="002C6678" w:rsidP="002C6678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2EBE07E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XI</w:t>
      </w:r>
      <w:r w:rsidR="00B501D5" w:rsidRPr="0001056C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Kryteria oceny ofert</w:t>
      </w:r>
      <w:bookmarkStart w:id="8" w:name="_Hlk535086529"/>
    </w:p>
    <w:bookmarkEnd w:id="8"/>
    <w:p w14:paraId="7ECDB90E" w14:textId="4AAA7ADA" w:rsidR="00F92D16" w:rsidRDefault="0010299D" w:rsidP="0063498D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7BB9">
        <w:rPr>
          <w:rFonts w:cs="Calibri"/>
          <w:sz w:val="24"/>
          <w:szCs w:val="24"/>
        </w:rPr>
        <w:t>Oferty będą oceniane na podstawie kryteriów</w:t>
      </w:r>
      <w:r w:rsidR="0063498D">
        <w:rPr>
          <w:rFonts w:cs="Calibri"/>
          <w:sz w:val="24"/>
          <w:szCs w:val="24"/>
        </w:rPr>
        <w:t>:</w:t>
      </w:r>
    </w:p>
    <w:p w14:paraId="3C589BED" w14:textId="4DAD18AE" w:rsidR="0063498D" w:rsidRDefault="0063498D" w:rsidP="0063498D">
      <w:pPr>
        <w:pStyle w:val="Akapitzlist"/>
        <w:numPr>
          <w:ilvl w:val="0"/>
          <w:numId w:val="37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Cena – o wadze </w:t>
      </w:r>
      <w:r w:rsidR="0037756F">
        <w:rPr>
          <w:rFonts w:cs="Calibri"/>
          <w:sz w:val="24"/>
          <w:szCs w:val="24"/>
        </w:rPr>
        <w:t>80 pkt;</w:t>
      </w:r>
    </w:p>
    <w:p w14:paraId="6DD2E2F9" w14:textId="641313A7" w:rsidR="0037756F" w:rsidRPr="0063498D" w:rsidRDefault="0037756F" w:rsidP="0063498D">
      <w:pPr>
        <w:pStyle w:val="Akapitzlist"/>
        <w:numPr>
          <w:ilvl w:val="0"/>
          <w:numId w:val="37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Okres gwarancji – o wadze 20 pkt.</w:t>
      </w:r>
    </w:p>
    <w:p w14:paraId="555CA416" w14:textId="73E0642C" w:rsidR="00D03816" w:rsidRDefault="00D03816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ceny zostaną przyznane za cenę brutto zaoferowaną za wykonanie </w:t>
      </w:r>
      <w:r w:rsidR="005E1630">
        <w:rPr>
          <w:rFonts w:cs="Calibri"/>
          <w:sz w:val="24"/>
          <w:szCs w:val="24"/>
        </w:rPr>
        <w:t>zamówienia.</w:t>
      </w:r>
    </w:p>
    <w:p w14:paraId="08B4B1D7" w14:textId="772EB181" w:rsidR="00261908" w:rsidRDefault="002F5D53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 xml:space="preserve">unkty w kryterium ceny zostaną obliczone według wzoru: </w:t>
      </w:r>
      <w:r w:rsidR="00930B70">
        <w:rPr>
          <w:rFonts w:cs="Calibri"/>
          <w:sz w:val="24"/>
          <w:szCs w:val="24"/>
        </w:rPr>
        <w:t xml:space="preserve">C =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>/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x </w:t>
      </w:r>
      <w:r w:rsidR="0042550E">
        <w:rPr>
          <w:rFonts w:cs="Calibri"/>
          <w:sz w:val="24"/>
          <w:szCs w:val="24"/>
        </w:rPr>
        <w:t>80</w:t>
      </w:r>
      <w:r w:rsidR="00261908">
        <w:rPr>
          <w:rFonts w:cs="Calibri"/>
          <w:sz w:val="24"/>
          <w:szCs w:val="24"/>
        </w:rPr>
        <w:t xml:space="preserve"> pkt, gdzie </w:t>
      </w:r>
      <w:r w:rsidR="00930B70">
        <w:rPr>
          <w:rFonts w:cs="Calibri"/>
          <w:sz w:val="24"/>
          <w:szCs w:val="24"/>
        </w:rPr>
        <w:t xml:space="preserve">C oznacza liczbę punktów przyznanych w kryterium ceny, </w:t>
      </w:r>
      <w:proofErr w:type="spellStart"/>
      <w:r w:rsidR="00261908">
        <w:rPr>
          <w:rFonts w:cs="Calibri"/>
          <w:sz w:val="24"/>
          <w:szCs w:val="24"/>
        </w:rPr>
        <w:t>Cn</w:t>
      </w:r>
      <w:proofErr w:type="spellEnd"/>
      <w:r w:rsidR="00261908">
        <w:rPr>
          <w:rFonts w:cs="Calibri"/>
          <w:sz w:val="24"/>
          <w:szCs w:val="24"/>
        </w:rPr>
        <w:t xml:space="preserve"> </w:t>
      </w:r>
      <w:r w:rsidR="00930B70">
        <w:rPr>
          <w:rFonts w:cs="Calibri"/>
          <w:sz w:val="24"/>
          <w:szCs w:val="24"/>
        </w:rPr>
        <w:t xml:space="preserve">- </w:t>
      </w:r>
      <w:r w:rsidR="00261908">
        <w:rPr>
          <w:rFonts w:cs="Calibri"/>
          <w:sz w:val="24"/>
          <w:szCs w:val="24"/>
        </w:rPr>
        <w:t xml:space="preserve">najniższą cenę spośród wszystkich ofert, a </w:t>
      </w:r>
      <w:proofErr w:type="spellStart"/>
      <w:r w:rsidR="00261908">
        <w:rPr>
          <w:rFonts w:cs="Calibri"/>
          <w:sz w:val="24"/>
          <w:szCs w:val="24"/>
        </w:rPr>
        <w:t>Cb</w:t>
      </w:r>
      <w:proofErr w:type="spellEnd"/>
      <w:r w:rsidR="00261908">
        <w:rPr>
          <w:rFonts w:cs="Calibri"/>
          <w:sz w:val="24"/>
          <w:szCs w:val="24"/>
        </w:rPr>
        <w:t xml:space="preserve"> – cenę oferty badanej.</w:t>
      </w:r>
    </w:p>
    <w:p w14:paraId="17174878" w14:textId="495B90AE" w:rsidR="00261908" w:rsidRDefault="00DB04EA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P</w:t>
      </w:r>
      <w:r w:rsidR="00261908">
        <w:rPr>
          <w:rFonts w:cs="Calibri"/>
          <w:sz w:val="24"/>
          <w:szCs w:val="24"/>
        </w:rPr>
        <w:t>unkty w kryterium okresu gwarancji zostaną przyznane za okres gwarancji</w:t>
      </w:r>
      <w:r w:rsidR="00501590">
        <w:rPr>
          <w:rFonts w:cs="Calibri"/>
          <w:sz w:val="24"/>
          <w:szCs w:val="24"/>
        </w:rPr>
        <w:t xml:space="preserve"> na </w:t>
      </w:r>
      <w:r w:rsidR="009B3C41">
        <w:rPr>
          <w:rFonts w:cs="Calibri"/>
          <w:sz w:val="24"/>
          <w:szCs w:val="24"/>
        </w:rPr>
        <w:t>dostarczon</w:t>
      </w:r>
      <w:r w:rsidR="004601DB">
        <w:rPr>
          <w:rFonts w:cs="Calibri"/>
          <w:sz w:val="24"/>
          <w:szCs w:val="24"/>
        </w:rPr>
        <w:t>e urządzenia</w:t>
      </w:r>
      <w:r w:rsidR="00261908">
        <w:rPr>
          <w:rFonts w:cs="Calibri"/>
          <w:sz w:val="24"/>
          <w:szCs w:val="24"/>
        </w:rPr>
        <w:t>, liczon</w:t>
      </w:r>
      <w:r w:rsidR="009B3C41">
        <w:rPr>
          <w:rFonts w:cs="Calibri"/>
          <w:sz w:val="24"/>
          <w:szCs w:val="24"/>
        </w:rPr>
        <w:t xml:space="preserve">y </w:t>
      </w:r>
      <w:r w:rsidR="00261908">
        <w:rPr>
          <w:rFonts w:cs="Calibri"/>
          <w:sz w:val="24"/>
          <w:szCs w:val="24"/>
        </w:rPr>
        <w:t xml:space="preserve">od dnia podpisania protokołu odbioru. Wykonawca może zaoferować minimalnie </w:t>
      </w:r>
      <w:r w:rsidR="00EF56AD">
        <w:rPr>
          <w:rFonts w:cs="Calibri"/>
          <w:sz w:val="24"/>
          <w:szCs w:val="24"/>
        </w:rPr>
        <w:t>24</w:t>
      </w:r>
      <w:r w:rsidR="00261908">
        <w:rPr>
          <w:rFonts w:cs="Calibri"/>
          <w:sz w:val="24"/>
          <w:szCs w:val="24"/>
        </w:rPr>
        <w:t xml:space="preserve"> miesiąc</w:t>
      </w:r>
      <w:r w:rsidR="00EF56AD">
        <w:rPr>
          <w:rFonts w:cs="Calibri"/>
          <w:sz w:val="24"/>
          <w:szCs w:val="24"/>
        </w:rPr>
        <w:t>e</w:t>
      </w:r>
      <w:r w:rsidR="00261908">
        <w:rPr>
          <w:rFonts w:cs="Calibri"/>
          <w:sz w:val="24"/>
          <w:szCs w:val="24"/>
        </w:rPr>
        <w:t xml:space="preserve">, a maksymalnie </w:t>
      </w:r>
      <w:r w:rsidR="00D8085C">
        <w:rPr>
          <w:rFonts w:cs="Calibri"/>
          <w:sz w:val="24"/>
          <w:szCs w:val="24"/>
        </w:rPr>
        <w:t>48</w:t>
      </w:r>
      <w:r w:rsidR="00261908">
        <w:rPr>
          <w:rFonts w:cs="Calibri"/>
          <w:sz w:val="24"/>
          <w:szCs w:val="24"/>
        </w:rPr>
        <w:t xml:space="preserve"> miesięcy gwarancji. </w:t>
      </w:r>
      <w:r w:rsidR="00EF56AD">
        <w:rPr>
          <w:rFonts w:cs="Calibri"/>
          <w:sz w:val="24"/>
          <w:szCs w:val="24"/>
        </w:rPr>
        <w:t>O</w:t>
      </w:r>
      <w:r w:rsidR="00261908">
        <w:rPr>
          <w:rFonts w:cs="Calibri"/>
          <w:sz w:val="24"/>
          <w:szCs w:val="24"/>
        </w:rPr>
        <w:t xml:space="preserve">kres gwarancji należy określić w pełnych miesiącach. </w:t>
      </w:r>
    </w:p>
    <w:p w14:paraId="7343E261" w14:textId="4C35D313" w:rsidR="00261908" w:rsidRDefault="00D03816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obliczone według wzoru:</w:t>
      </w:r>
      <w:r w:rsidR="002C4C6A">
        <w:rPr>
          <w:rFonts w:cs="Calibri"/>
          <w:sz w:val="24"/>
          <w:szCs w:val="24"/>
        </w:rPr>
        <w:t xml:space="preserve"> </w:t>
      </w:r>
      <w:r w:rsidR="00965E60">
        <w:rPr>
          <w:rFonts w:cs="Calibri"/>
          <w:sz w:val="24"/>
          <w:szCs w:val="24"/>
        </w:rPr>
        <w:t xml:space="preserve">O </w:t>
      </w:r>
      <w:r w:rsidR="002C4C6A">
        <w:rPr>
          <w:rFonts w:cs="Calibri"/>
          <w:sz w:val="24"/>
          <w:szCs w:val="24"/>
        </w:rPr>
        <w:t>= O</w:t>
      </w:r>
      <w:r w:rsidR="00261908">
        <w:rPr>
          <w:rFonts w:cs="Calibri"/>
          <w:sz w:val="24"/>
          <w:szCs w:val="24"/>
        </w:rPr>
        <w:t xml:space="preserve">b/On x </w:t>
      </w:r>
      <w:r w:rsidR="002C4C6A">
        <w:rPr>
          <w:rFonts w:cs="Calibri"/>
          <w:sz w:val="24"/>
          <w:szCs w:val="24"/>
        </w:rPr>
        <w:t>2</w:t>
      </w:r>
      <w:r w:rsidR="00261908">
        <w:rPr>
          <w:rFonts w:cs="Calibri"/>
          <w:sz w:val="24"/>
          <w:szCs w:val="24"/>
        </w:rPr>
        <w:t>0 pkt, gdzie</w:t>
      </w:r>
      <w:r w:rsidR="00965E60">
        <w:rPr>
          <w:rFonts w:cs="Calibri"/>
          <w:sz w:val="24"/>
          <w:szCs w:val="24"/>
        </w:rPr>
        <w:t xml:space="preserve"> O oznacza liczbę punktów przyznanych w kryterium </w:t>
      </w:r>
      <w:r w:rsidR="00B91AC0" w:rsidRPr="00B91AC0">
        <w:rPr>
          <w:rFonts w:cs="Calibri"/>
          <w:sz w:val="24"/>
          <w:szCs w:val="24"/>
        </w:rPr>
        <w:t>okresu gwarancji</w:t>
      </w:r>
      <w:r w:rsidR="00C05E3E">
        <w:rPr>
          <w:rFonts w:cs="Calibri"/>
          <w:sz w:val="24"/>
          <w:szCs w:val="24"/>
        </w:rPr>
        <w:t>,</w:t>
      </w:r>
      <w:r w:rsidR="00261908">
        <w:rPr>
          <w:rFonts w:cs="Calibri"/>
          <w:sz w:val="24"/>
          <w:szCs w:val="24"/>
        </w:rPr>
        <w:t xml:space="preserve"> Ob </w:t>
      </w:r>
      <w:r w:rsidR="00C05E3E">
        <w:rPr>
          <w:rFonts w:cs="Calibri"/>
          <w:sz w:val="24"/>
          <w:szCs w:val="24"/>
        </w:rPr>
        <w:t>-</w:t>
      </w:r>
      <w:r w:rsidR="00261908">
        <w:rPr>
          <w:rFonts w:cs="Calibri"/>
          <w:sz w:val="24"/>
          <w:szCs w:val="24"/>
        </w:rPr>
        <w:t xml:space="preserve"> okres gwarancji</w:t>
      </w:r>
      <w:r w:rsidR="002C4C6A">
        <w:rPr>
          <w:rFonts w:cs="Calibri"/>
          <w:sz w:val="24"/>
          <w:szCs w:val="24"/>
        </w:rPr>
        <w:t xml:space="preserve"> </w:t>
      </w:r>
      <w:r w:rsidR="00261908">
        <w:rPr>
          <w:rFonts w:cs="Calibri"/>
          <w:sz w:val="24"/>
          <w:szCs w:val="24"/>
        </w:rPr>
        <w:t>zawarty w ofercie badanej, a On – najdłuższy okres gwarancji spośród ofert.</w:t>
      </w:r>
    </w:p>
    <w:p w14:paraId="47D72992" w14:textId="1C5EFEA2" w:rsidR="00261908" w:rsidRDefault="00D03816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Ł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ączna </w:t>
      </w:r>
      <w:r w:rsidR="00877B3C">
        <w:rPr>
          <w:rFonts w:cs="Calibri"/>
          <w:color w:val="000000" w:themeColor="text1"/>
          <w:sz w:val="24"/>
          <w:szCs w:val="24"/>
        </w:rPr>
        <w:t>liczba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zostanie obliczona według wzoru</w:t>
      </w:r>
      <w:r w:rsidR="00261908">
        <w:rPr>
          <w:rFonts w:cs="Calibri"/>
          <w:color w:val="000000" w:themeColor="text1"/>
          <w:sz w:val="24"/>
          <w:szCs w:val="24"/>
        </w:rPr>
        <w:t>: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 = </w:t>
      </w:r>
      <w:r w:rsidR="00261908">
        <w:rPr>
          <w:rFonts w:cs="Calibri"/>
          <w:color w:val="000000" w:themeColor="text1"/>
          <w:sz w:val="24"/>
          <w:szCs w:val="24"/>
        </w:rPr>
        <w:t>C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+ </w:t>
      </w:r>
      <w:r w:rsidR="00B73F85">
        <w:rPr>
          <w:rFonts w:cs="Calibri"/>
          <w:color w:val="000000" w:themeColor="text1"/>
          <w:sz w:val="24"/>
          <w:szCs w:val="24"/>
        </w:rPr>
        <w:t>O</w:t>
      </w:r>
      <w:r w:rsidR="00261908" w:rsidRPr="0002158B">
        <w:rPr>
          <w:rFonts w:cs="Calibri"/>
          <w:color w:val="000000" w:themeColor="text1"/>
          <w:sz w:val="24"/>
          <w:szCs w:val="24"/>
        </w:rPr>
        <w:t>, gdzie P oznacza łączn</w:t>
      </w:r>
      <w:r w:rsidR="00B73F85">
        <w:rPr>
          <w:rFonts w:cs="Calibri"/>
          <w:color w:val="000000" w:themeColor="text1"/>
          <w:sz w:val="24"/>
          <w:szCs w:val="24"/>
        </w:rPr>
        <w:t>ą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punktów, C –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przyznanych w kryterium ceny, </w:t>
      </w:r>
      <w:r w:rsidR="005E1630">
        <w:rPr>
          <w:rFonts w:cs="Calibri"/>
          <w:color w:val="000000" w:themeColor="text1"/>
          <w:sz w:val="24"/>
          <w:szCs w:val="24"/>
        </w:rPr>
        <w:t xml:space="preserve">a </w:t>
      </w:r>
      <w:r w:rsidR="00261908">
        <w:rPr>
          <w:rFonts w:cs="Calibri"/>
          <w:color w:val="000000" w:themeColor="text1"/>
          <w:sz w:val="24"/>
          <w:szCs w:val="24"/>
        </w:rPr>
        <w:t xml:space="preserve">O – </w:t>
      </w:r>
      <w:r w:rsidR="00C55FCF">
        <w:rPr>
          <w:rFonts w:cs="Calibri"/>
          <w:color w:val="000000" w:themeColor="text1"/>
          <w:sz w:val="24"/>
          <w:szCs w:val="24"/>
        </w:rPr>
        <w:t>liczbę</w:t>
      </w:r>
      <w:r w:rsidR="00261908">
        <w:rPr>
          <w:rFonts w:cs="Calibri"/>
          <w:color w:val="000000" w:themeColor="text1"/>
          <w:sz w:val="24"/>
          <w:szCs w:val="24"/>
        </w:rPr>
        <w:t xml:space="preserve"> punktów przyznanych w kryterium </w:t>
      </w:r>
      <w:r w:rsidR="00C55FCF">
        <w:rPr>
          <w:rFonts w:cs="Calibri"/>
          <w:color w:val="000000" w:themeColor="text1"/>
          <w:sz w:val="24"/>
          <w:szCs w:val="24"/>
        </w:rPr>
        <w:t>o</w:t>
      </w:r>
      <w:r w:rsidR="00261908">
        <w:rPr>
          <w:rFonts w:cs="Calibri"/>
          <w:color w:val="000000" w:themeColor="text1"/>
          <w:sz w:val="24"/>
          <w:szCs w:val="24"/>
        </w:rPr>
        <w:t>kresu gwarancji</w:t>
      </w:r>
      <w:r w:rsidR="005E1630">
        <w:rPr>
          <w:rFonts w:cs="Calibri"/>
          <w:color w:val="000000" w:themeColor="text1"/>
          <w:sz w:val="24"/>
          <w:szCs w:val="24"/>
        </w:rPr>
        <w:t>.</w:t>
      </w:r>
    </w:p>
    <w:p w14:paraId="6168E989" w14:textId="04688332" w:rsidR="005E1630" w:rsidRDefault="00CF25DA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Liczba punktów </w:t>
      </w:r>
      <w:r w:rsidR="00257917">
        <w:rPr>
          <w:rFonts w:cs="Calibri"/>
          <w:color w:val="000000" w:themeColor="text1"/>
          <w:sz w:val="24"/>
          <w:szCs w:val="24"/>
        </w:rPr>
        <w:t>w każdym kryterium oceny ofert zostanie zaokrąglona do dwóch miejsc po przecinku.</w:t>
      </w:r>
    </w:p>
    <w:p w14:paraId="2110C502" w14:textId="1B560301" w:rsidR="00257917" w:rsidRPr="001D5828" w:rsidRDefault="00257917" w:rsidP="001D582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Oferta może otrzymać maksymalnie 100 punktów. </w:t>
      </w:r>
    </w:p>
    <w:p w14:paraId="60587308" w14:textId="77777777" w:rsidR="00261908" w:rsidRPr="005A0EEE" w:rsidRDefault="00261908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2A475171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857C1B" w:rsidRPr="0001056C">
        <w:rPr>
          <w:rFonts w:cs="Calibri"/>
          <w:b/>
          <w:sz w:val="24"/>
          <w:szCs w:val="24"/>
        </w:rPr>
        <w:t>I</w:t>
      </w:r>
      <w:r w:rsidR="007A239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01056C" w:rsidRDefault="00C272D8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odrzuci ofertę</w:t>
      </w:r>
      <w:r w:rsidR="00F47AE8" w:rsidRPr="0001056C">
        <w:rPr>
          <w:rFonts w:cs="Calibri"/>
          <w:sz w:val="24"/>
          <w:szCs w:val="24"/>
        </w:rPr>
        <w:t xml:space="preserve"> Wykonawcy</w:t>
      </w:r>
      <w:r w:rsidRPr="0001056C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78684163"/>
      <w:r w:rsidRPr="0001056C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543647E8" w:rsidR="000F175C" w:rsidRPr="0001056C" w:rsidRDefault="000F175C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złoży więcej niż jedną ofertę </w:t>
      </w:r>
      <w:r w:rsidR="00FD2B43">
        <w:rPr>
          <w:rFonts w:cs="Calibri"/>
          <w:sz w:val="24"/>
          <w:szCs w:val="24"/>
        </w:rPr>
        <w:t>lub ofertę na wykonanie części zamówienia</w:t>
      </w:r>
      <w:r w:rsidRPr="0001056C">
        <w:rPr>
          <w:rFonts w:cs="Calibri"/>
          <w:sz w:val="24"/>
          <w:szCs w:val="24"/>
        </w:rPr>
        <w:t>;</w:t>
      </w:r>
    </w:p>
    <w:p w14:paraId="2C5290F2" w14:textId="3322F16F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złoży</w:t>
      </w:r>
      <w:r w:rsidR="00A07F87" w:rsidRPr="0001056C">
        <w:rPr>
          <w:rFonts w:cs="Calibri"/>
          <w:sz w:val="24"/>
          <w:szCs w:val="24"/>
        </w:rPr>
        <w:t xml:space="preserve"> </w:t>
      </w:r>
      <w:r w:rsidR="00935205" w:rsidRPr="0001056C">
        <w:rPr>
          <w:rFonts w:cs="Calibri"/>
          <w:sz w:val="24"/>
          <w:szCs w:val="24"/>
        </w:rPr>
        <w:t>dokumentów na wezwanie, o którym mowa w rozdziale X pkt 2</w:t>
      </w:r>
      <w:r w:rsidR="00A50CCB" w:rsidRPr="0001056C">
        <w:rPr>
          <w:rFonts w:cs="Calibri"/>
          <w:sz w:val="24"/>
          <w:szCs w:val="24"/>
        </w:rPr>
        <w:t>;</w:t>
      </w:r>
    </w:p>
    <w:p w14:paraId="2E84E250" w14:textId="71B02F57" w:rsidR="00A50CCB" w:rsidRPr="0001056C" w:rsidRDefault="00A50CCB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</w:t>
      </w:r>
      <w:r w:rsidR="00A07F87" w:rsidRPr="0001056C">
        <w:rPr>
          <w:rFonts w:cs="Calibri"/>
          <w:sz w:val="24"/>
          <w:szCs w:val="24"/>
        </w:rPr>
        <w:t xml:space="preserve"> będzie warunki </w:t>
      </w:r>
      <w:r w:rsidR="005865A9" w:rsidRPr="0001056C">
        <w:rPr>
          <w:rFonts w:cs="Calibri"/>
          <w:sz w:val="24"/>
          <w:szCs w:val="24"/>
        </w:rPr>
        <w:t xml:space="preserve">wykonania zamówienia </w:t>
      </w:r>
      <w:r w:rsidR="00A07F87" w:rsidRPr="0001056C">
        <w:rPr>
          <w:rFonts w:cs="Calibri"/>
          <w:sz w:val="24"/>
          <w:szCs w:val="24"/>
        </w:rPr>
        <w:t xml:space="preserve">niezgodne z </w:t>
      </w:r>
      <w:r w:rsidR="00B0629A" w:rsidRPr="0001056C">
        <w:rPr>
          <w:rFonts w:cs="Calibri"/>
          <w:sz w:val="24"/>
          <w:szCs w:val="24"/>
        </w:rPr>
        <w:t>zapytaniem ofertowym;</w:t>
      </w:r>
    </w:p>
    <w:p w14:paraId="32AD1574" w14:textId="23C4A4F0" w:rsidR="00CD64E4" w:rsidRPr="0001056C" w:rsidRDefault="00CD64E4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 w:rsidRPr="0001056C">
        <w:rPr>
          <w:rFonts w:cs="Calibri"/>
          <w:sz w:val="24"/>
          <w:szCs w:val="24"/>
        </w:rPr>
        <w:t>pkt 2</w:t>
      </w:r>
      <w:r w:rsidRPr="0001056C">
        <w:rPr>
          <w:rFonts w:cs="Calibri"/>
          <w:sz w:val="24"/>
          <w:szCs w:val="24"/>
        </w:rPr>
        <w:t>;</w:t>
      </w:r>
    </w:p>
    <w:p w14:paraId="0A1CA738" w14:textId="144174B9" w:rsidR="00B0629A" w:rsidRPr="0001056C" w:rsidRDefault="005865A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</w:t>
      </w:r>
      <w:r w:rsidR="00445999" w:rsidRPr="0001056C">
        <w:rPr>
          <w:rFonts w:cs="Calibri"/>
          <w:sz w:val="24"/>
          <w:szCs w:val="24"/>
        </w:rPr>
        <w:t xml:space="preserve">sporządzona w formie określonej w rozdziale VIII </w:t>
      </w:r>
      <w:r w:rsidR="006F2FE8" w:rsidRPr="0001056C">
        <w:rPr>
          <w:rFonts w:cs="Calibri"/>
          <w:sz w:val="24"/>
          <w:szCs w:val="24"/>
        </w:rPr>
        <w:t>pkt</w:t>
      </w:r>
      <w:r w:rsidR="00445999" w:rsidRPr="0001056C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Pr="0001056C" w:rsidRDefault="0044599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01056C">
        <w:rPr>
          <w:rFonts w:cs="Calibri"/>
          <w:sz w:val="24"/>
          <w:szCs w:val="24"/>
        </w:rPr>
        <w:t>rozdziale IX pkt 1</w:t>
      </w:r>
      <w:r w:rsidR="000B2A4B" w:rsidRPr="0001056C">
        <w:rPr>
          <w:rFonts w:cs="Calibri"/>
          <w:sz w:val="24"/>
          <w:szCs w:val="24"/>
        </w:rPr>
        <w:t>;</w:t>
      </w:r>
    </w:p>
    <w:bookmarkEnd w:id="9"/>
    <w:p w14:paraId="06D078DE" w14:textId="66362CD5" w:rsidR="00C06A90" w:rsidRPr="0001056C" w:rsidRDefault="00C06A9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oferta zostanie złożon</w:t>
      </w:r>
      <w:r w:rsidR="00493ED9" w:rsidRPr="0001056C">
        <w:rPr>
          <w:rFonts w:cs="Calibri"/>
          <w:sz w:val="24"/>
          <w:szCs w:val="24"/>
        </w:rPr>
        <w:t>a</w:t>
      </w:r>
      <w:r w:rsidRPr="0001056C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</w:t>
      </w:r>
      <w:r w:rsidR="008C4995" w:rsidRPr="0001056C">
        <w:rPr>
          <w:rFonts w:cs="Calibri"/>
          <w:sz w:val="24"/>
          <w:szCs w:val="24"/>
        </w:rPr>
        <w:t>z</w:t>
      </w:r>
      <w:r w:rsidR="00C272D8" w:rsidRPr="0001056C">
        <w:rPr>
          <w:rFonts w:cs="Calibri"/>
          <w:sz w:val="24"/>
          <w:szCs w:val="24"/>
        </w:rPr>
        <w:t>awiera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01056C">
        <w:rPr>
          <w:rFonts w:cs="Calibri"/>
          <w:sz w:val="24"/>
          <w:szCs w:val="24"/>
        </w:rPr>
        <w:t>;</w:t>
      </w:r>
    </w:p>
    <w:p w14:paraId="4BEFD1EC" w14:textId="5BA08191" w:rsidR="00544225" w:rsidRPr="0001056C" w:rsidRDefault="00544225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złożenie oferty</w:t>
      </w:r>
      <w:r w:rsidR="00C272D8" w:rsidRPr="0001056C">
        <w:rPr>
          <w:rFonts w:cs="Calibri"/>
          <w:sz w:val="24"/>
          <w:szCs w:val="24"/>
        </w:rPr>
        <w:t xml:space="preserve"> stanowi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01056C">
        <w:rPr>
          <w:rFonts w:cs="Calibri"/>
          <w:sz w:val="24"/>
          <w:szCs w:val="24"/>
        </w:rPr>
        <w:t>;</w:t>
      </w:r>
    </w:p>
    <w:p w14:paraId="5EE2BDF8" w14:textId="4E2E7CC0" w:rsidR="00C272D8" w:rsidRPr="0001056C" w:rsidRDefault="00C272D8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wyrazi</w:t>
      </w:r>
      <w:r w:rsidR="00984F6C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zgody na przedłużenie terminu związania ofertą</w:t>
      </w:r>
      <w:r w:rsidR="000B2A4B" w:rsidRPr="0001056C">
        <w:rPr>
          <w:rFonts w:cs="Calibri"/>
          <w:sz w:val="24"/>
          <w:szCs w:val="24"/>
        </w:rPr>
        <w:t>;</w:t>
      </w:r>
    </w:p>
    <w:p w14:paraId="47F0FECB" w14:textId="7B00FE13" w:rsidR="00E337B7" w:rsidRPr="0001056C" w:rsidRDefault="00E337B7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56C8D48E" w14:textId="52B58486" w:rsidR="00857C1B" w:rsidRPr="0001056C" w:rsidRDefault="00857C1B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01056C">
        <w:rPr>
          <w:rFonts w:cs="Calibri"/>
          <w:color w:val="000000" w:themeColor="text1"/>
          <w:sz w:val="24"/>
          <w:szCs w:val="24"/>
        </w:rPr>
        <w:t>wykonawca nie wniesie wadium lub wniesie wadium w sposób nieprawidłowy;</w:t>
      </w:r>
    </w:p>
    <w:p w14:paraId="3184843B" w14:textId="2D47F2C0" w:rsidR="00857C1B" w:rsidRPr="0001056C" w:rsidRDefault="00984F6C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będzie</w:t>
      </w:r>
      <w:r w:rsidR="00C272D8" w:rsidRPr="0001056C">
        <w:rPr>
          <w:rFonts w:cs="Calibri"/>
          <w:sz w:val="24"/>
          <w:szCs w:val="24"/>
        </w:rPr>
        <w:t xml:space="preserve"> nieważna na podstawie odrębnych przepisów.</w:t>
      </w:r>
    </w:p>
    <w:p w14:paraId="3BA29694" w14:textId="77777777" w:rsidR="00B66EFD" w:rsidRPr="0001056C" w:rsidRDefault="00B66EFD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632331B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1E38D9">
        <w:rPr>
          <w:rFonts w:cs="Calibri"/>
          <w:b/>
          <w:sz w:val="24"/>
          <w:szCs w:val="24"/>
        </w:rPr>
        <w:t>I</w:t>
      </w:r>
      <w:r w:rsidR="00C335DE" w:rsidRPr="0001056C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obliczenia ceny</w:t>
      </w:r>
    </w:p>
    <w:p w14:paraId="5EE2BDFC" w14:textId="22711920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</w:t>
      </w:r>
      <w:r w:rsidR="00D5746B">
        <w:rPr>
          <w:rFonts w:cs="Calibri"/>
          <w:sz w:val="24"/>
          <w:szCs w:val="24"/>
        </w:rPr>
        <w:t>ty niezbędne dla prawidłowego i </w:t>
      </w:r>
      <w:r w:rsidRPr="0001056C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5AE5A332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jakie poniesie Wykonawca z </w:t>
      </w:r>
      <w:r w:rsidR="00D5746B">
        <w:rPr>
          <w:rFonts w:cs="Calibri"/>
          <w:sz w:val="24"/>
          <w:szCs w:val="24"/>
        </w:rPr>
        <w:t>tytułu należytej oraz zgodnej z </w:t>
      </w:r>
      <w:r w:rsidRPr="0001056C">
        <w:rPr>
          <w:rFonts w:cs="Calibr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Wykonawca zobowiązany jest do określenia w </w:t>
      </w:r>
      <w:r w:rsidR="000630EC" w:rsidRPr="0001056C">
        <w:rPr>
          <w:rFonts w:cs="Calibri"/>
          <w:sz w:val="24"/>
          <w:szCs w:val="24"/>
        </w:rPr>
        <w:t>ofercie</w:t>
      </w:r>
      <w:r w:rsidRPr="0001056C">
        <w:rPr>
          <w:rFonts w:cs="Calibri"/>
          <w:sz w:val="24"/>
          <w:szCs w:val="24"/>
        </w:rPr>
        <w:t xml:space="preserve"> ceny brutto</w:t>
      </w:r>
      <w:r w:rsidR="00F373BA" w:rsidRPr="0001056C">
        <w:rPr>
          <w:rFonts w:cs="Calibri"/>
          <w:sz w:val="24"/>
          <w:szCs w:val="24"/>
        </w:rPr>
        <w:t xml:space="preserve"> za wykonanie całości zamówienia oraz cen brutto,</w:t>
      </w:r>
      <w:r w:rsidRPr="0001056C">
        <w:rPr>
          <w:rFonts w:cs="Calibri"/>
          <w:sz w:val="24"/>
          <w:szCs w:val="24"/>
        </w:rPr>
        <w:t xml:space="preserve"> z uwzględnieniem wartości podatku VAT oraz </w:t>
      </w:r>
      <w:r w:rsidR="00B54C30" w:rsidRPr="0001056C">
        <w:rPr>
          <w:rFonts w:cs="Calibri"/>
          <w:sz w:val="24"/>
          <w:szCs w:val="24"/>
        </w:rPr>
        <w:t>cen</w:t>
      </w:r>
      <w:r w:rsidRPr="0001056C">
        <w:rPr>
          <w:rFonts w:cs="Calibri"/>
          <w:sz w:val="24"/>
          <w:szCs w:val="24"/>
        </w:rPr>
        <w:t xml:space="preserve"> netto</w:t>
      </w:r>
      <w:r w:rsidR="00B54C30" w:rsidRPr="0001056C">
        <w:rPr>
          <w:rFonts w:cs="Calibri"/>
          <w:sz w:val="24"/>
          <w:szCs w:val="24"/>
        </w:rPr>
        <w:t>, poszczególnych urządzeń stanowiących przedmiot dostawy.</w:t>
      </w:r>
      <w:r w:rsidR="00817BD7" w:rsidRPr="0001056C">
        <w:rPr>
          <w:rFonts w:cs="Calibri"/>
          <w:sz w:val="24"/>
          <w:szCs w:val="24"/>
        </w:rPr>
        <w:t xml:space="preserve"> Suma cen brutto urządzeń stanowić </w:t>
      </w:r>
      <w:r w:rsidR="000630EC" w:rsidRPr="0001056C">
        <w:rPr>
          <w:rFonts w:cs="Calibri"/>
          <w:sz w:val="24"/>
          <w:szCs w:val="24"/>
        </w:rPr>
        <w:t>będzie łączną cenę brutto za wykonanie zamówienia.</w:t>
      </w:r>
    </w:p>
    <w:p w14:paraId="5EE2BE01" w14:textId="7A5CFDC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01056C">
        <w:rPr>
          <w:rFonts w:cs="Calibri"/>
          <w:sz w:val="24"/>
          <w:szCs w:val="24"/>
        </w:rPr>
        <w:t xml:space="preserve">Zamawiający </w:t>
      </w:r>
      <w:r w:rsidR="0061150D" w:rsidRPr="0001056C">
        <w:rPr>
          <w:rFonts w:cs="Calibri"/>
          <w:sz w:val="24"/>
          <w:szCs w:val="24"/>
        </w:rPr>
        <w:t xml:space="preserve">może zwrócić </w:t>
      </w:r>
      <w:r w:rsidRPr="0001056C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wybranych rozwiązań technicznych</w:t>
      </w:r>
      <w:r w:rsidR="003765F1" w:rsidRPr="0001056C">
        <w:rPr>
          <w:rFonts w:cs="Calibri"/>
          <w:sz w:val="24"/>
          <w:szCs w:val="24"/>
        </w:rPr>
        <w:t xml:space="preserve"> lub </w:t>
      </w:r>
      <w:r w:rsidRPr="0001056C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oryginalności dostaw oferowanych przez wykonawcę;</w:t>
      </w:r>
    </w:p>
    <w:p w14:paraId="625230F8" w14:textId="6F7C8026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</w:t>
      </w:r>
      <w:r w:rsidR="00D5746B">
        <w:rPr>
          <w:rFonts w:cs="Calibri"/>
          <w:sz w:val="24"/>
          <w:szCs w:val="24"/>
        </w:rPr>
        <w:t>awie przepisów ustawy z dnia 10 </w:t>
      </w:r>
      <w:r w:rsidRPr="0001056C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wypełniania obowiązków związanych z powierzeniem wykonania części zamówienia podwykonawcy.</w:t>
      </w:r>
    </w:p>
    <w:p w14:paraId="46C2A4F3" w14:textId="77777777" w:rsidR="0047678A" w:rsidRPr="0001056C" w:rsidRDefault="0047678A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48357E6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01056C">
        <w:rPr>
          <w:rFonts w:cs="Calibri"/>
          <w:b/>
          <w:sz w:val="24"/>
          <w:szCs w:val="24"/>
        </w:rPr>
        <w:t>Rozdział X</w:t>
      </w:r>
      <w:r w:rsidR="00AA4199" w:rsidRPr="0001056C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I</w:t>
      </w:r>
      <w:r w:rsidR="00DE634A" w:rsidRPr="0001056C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01056C" w:rsidRDefault="00C37030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01056C">
        <w:rPr>
          <w:rFonts w:cs="Calibri"/>
          <w:sz w:val="24"/>
          <w:szCs w:val="24"/>
        </w:rPr>
        <w:t xml:space="preserve">Komunikacja między </w:t>
      </w:r>
      <w:r w:rsidR="009508CB" w:rsidRPr="0001056C">
        <w:rPr>
          <w:rFonts w:cs="Calibri"/>
          <w:sz w:val="24"/>
          <w:szCs w:val="24"/>
        </w:rPr>
        <w:t>Z</w:t>
      </w:r>
      <w:r w:rsidRPr="0001056C">
        <w:rPr>
          <w:rFonts w:cs="Calibri"/>
          <w:sz w:val="24"/>
          <w:szCs w:val="24"/>
        </w:rPr>
        <w:t>amawiającym</w:t>
      </w:r>
      <w:r w:rsidR="009508CB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 xml:space="preserve">a </w:t>
      </w:r>
      <w:r w:rsidR="009508CB" w:rsidRPr="0001056C">
        <w:rPr>
          <w:rFonts w:cs="Calibri"/>
          <w:sz w:val="24"/>
          <w:szCs w:val="24"/>
        </w:rPr>
        <w:t>Wykonawcą</w:t>
      </w:r>
      <w:r w:rsidRPr="0001056C">
        <w:rPr>
          <w:rFonts w:cs="Calibri"/>
          <w:sz w:val="24"/>
          <w:szCs w:val="24"/>
        </w:rPr>
        <w:t xml:space="preserve"> </w:t>
      </w:r>
      <w:r w:rsidR="005D706A" w:rsidRPr="0001056C">
        <w:rPr>
          <w:rFonts w:cs="Calibri"/>
          <w:sz w:val="24"/>
          <w:szCs w:val="24"/>
        </w:rPr>
        <w:t>(</w:t>
      </w:r>
      <w:r w:rsidRPr="0001056C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01056C">
        <w:rPr>
          <w:rFonts w:cs="Calibri"/>
          <w:sz w:val="24"/>
          <w:szCs w:val="24"/>
        </w:rPr>
        <w:t>, do upływu terminu składania ofert,</w:t>
      </w:r>
      <w:r w:rsidRPr="0001056C">
        <w:rPr>
          <w:rFonts w:cs="Calibri"/>
          <w:sz w:val="24"/>
          <w:szCs w:val="24"/>
        </w:rPr>
        <w:t xml:space="preserve"> odbywa się za pośrednictwem</w:t>
      </w:r>
      <w:r w:rsidR="005D706A" w:rsidRPr="0001056C">
        <w:rPr>
          <w:rFonts w:cs="Calibri"/>
          <w:sz w:val="24"/>
          <w:szCs w:val="24"/>
        </w:rPr>
        <w:t xml:space="preserve"> </w:t>
      </w:r>
      <w:r w:rsidR="00974B02" w:rsidRPr="0001056C">
        <w:rPr>
          <w:rFonts w:cs="Calibri"/>
          <w:sz w:val="24"/>
          <w:szCs w:val="24"/>
        </w:rPr>
        <w:t>Bazy Konkurencyjności.</w:t>
      </w:r>
    </w:p>
    <w:bookmarkEnd w:id="11"/>
    <w:p w14:paraId="71E3A2B4" w14:textId="634225AF" w:rsidR="006C2B0E" w:rsidRPr="0001056C" w:rsidRDefault="006C2B0E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Komunikacja między Zamawiającym a Wykonawcą, a t</w:t>
      </w:r>
      <w:r w:rsidR="00D5746B">
        <w:rPr>
          <w:rFonts w:cs="Calibri"/>
          <w:sz w:val="24"/>
          <w:szCs w:val="24"/>
        </w:rPr>
        <w:t xml:space="preserve">akże przekazywanie dokumentów </w:t>
      </w:r>
      <w:r w:rsidR="00D5746B" w:rsidRPr="00D5746B">
        <w:t>i</w:t>
      </w:r>
      <w:r w:rsidR="00D5746B">
        <w:t> </w:t>
      </w:r>
      <w:r w:rsidRPr="00D5746B">
        <w:t>oświadczeń</w:t>
      </w:r>
      <w:r w:rsidRPr="0001056C">
        <w:rPr>
          <w:rFonts w:cs="Calibri"/>
          <w:sz w:val="24"/>
          <w:szCs w:val="24"/>
        </w:rPr>
        <w:t xml:space="preserve">, </w:t>
      </w:r>
      <w:r w:rsidR="00B06C04" w:rsidRPr="0001056C">
        <w:rPr>
          <w:rFonts w:cs="Calibri"/>
          <w:sz w:val="24"/>
          <w:szCs w:val="24"/>
        </w:rPr>
        <w:t xml:space="preserve">po upływie terminu składania ofert, </w:t>
      </w:r>
      <w:r w:rsidR="00505C16" w:rsidRPr="0001056C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 w:rsidRPr="0001056C">
        <w:rPr>
          <w:rFonts w:cs="Calibri"/>
          <w:sz w:val="24"/>
          <w:szCs w:val="24"/>
        </w:rPr>
        <w:t>4</w:t>
      </w:r>
      <w:r w:rsidR="00B80D59" w:rsidRPr="0001056C">
        <w:rPr>
          <w:rFonts w:cs="Calibri"/>
          <w:sz w:val="24"/>
          <w:szCs w:val="24"/>
        </w:rPr>
        <w:t>.</w:t>
      </w:r>
    </w:p>
    <w:p w14:paraId="6DDF1170" w14:textId="77777777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4FFE61F4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01056C">
        <w:rPr>
          <w:rFonts w:cs="Calibri"/>
          <w:sz w:val="24"/>
          <w:szCs w:val="24"/>
        </w:rPr>
        <w:t xml:space="preserve"> 4</w:t>
      </w:r>
      <w:r w:rsidR="00B80D59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po upłynięciu którego Zamawi</w:t>
      </w:r>
      <w:r w:rsidR="00D5746B">
        <w:rPr>
          <w:rFonts w:cs="Calibri"/>
          <w:sz w:val="24"/>
          <w:szCs w:val="24"/>
        </w:rPr>
        <w:t>ający może pozostawić wniosek o </w:t>
      </w:r>
      <w:r w:rsidRPr="0001056C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01056C">
        <w:rPr>
          <w:rFonts w:cs="Calibri"/>
          <w:sz w:val="24"/>
          <w:szCs w:val="24"/>
        </w:rPr>
        <w:t>zamieści w Bazie Konkurencyjności</w:t>
      </w:r>
      <w:r w:rsidR="00E42539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bez wskazania źródła zapytania.</w:t>
      </w:r>
    </w:p>
    <w:p w14:paraId="76C3331D" w14:textId="1CCD39B5" w:rsidR="004A0A66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Zapytanie ofertowe może być zmienione przed upł</w:t>
      </w:r>
      <w:r w:rsidR="00D5746B">
        <w:rPr>
          <w:rFonts w:cs="Calibri"/>
          <w:sz w:val="24"/>
          <w:szCs w:val="24"/>
        </w:rPr>
        <w:t>ywem terminu składania ofert. W </w:t>
      </w:r>
      <w:r w:rsidRPr="0001056C">
        <w:rPr>
          <w:rFonts w:cs="Calibri"/>
          <w:sz w:val="24"/>
          <w:szCs w:val="24"/>
        </w:rPr>
        <w:t xml:space="preserve">takim przypadku </w:t>
      </w:r>
      <w:r w:rsidR="00847B86" w:rsidRPr="0001056C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01056C">
        <w:rPr>
          <w:rFonts w:cs="Calibri"/>
          <w:sz w:val="24"/>
          <w:szCs w:val="24"/>
        </w:rPr>
        <w:t xml:space="preserve">w Bazie </w:t>
      </w:r>
      <w:r w:rsidR="00A37C5D" w:rsidRPr="0001056C">
        <w:rPr>
          <w:rFonts w:cs="Calibri"/>
          <w:sz w:val="24"/>
          <w:szCs w:val="24"/>
        </w:rPr>
        <w:lastRenderedPageBreak/>
        <w:t>Konkurencyjności</w:t>
      </w:r>
      <w:r w:rsidR="00325D19" w:rsidRPr="0001056C">
        <w:rPr>
          <w:rFonts w:cs="Calibri"/>
          <w:sz w:val="24"/>
          <w:szCs w:val="24"/>
        </w:rPr>
        <w:t xml:space="preserve"> i zawierać będzie co najmniej </w:t>
      </w:r>
      <w:r w:rsidR="007C7E10" w:rsidRPr="0001056C">
        <w:rPr>
          <w:rFonts w:cs="Calibri"/>
          <w:sz w:val="24"/>
          <w:szCs w:val="24"/>
        </w:rPr>
        <w:t xml:space="preserve">datę </w:t>
      </w:r>
      <w:r w:rsidR="004A0A66" w:rsidRPr="0001056C">
        <w:rPr>
          <w:rFonts w:cs="Calibri"/>
          <w:sz w:val="24"/>
          <w:szCs w:val="24"/>
        </w:rPr>
        <w:t>dokonania zmiany</w:t>
      </w:r>
      <w:r w:rsidR="007C7E10" w:rsidRPr="0001056C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01056C">
        <w:rPr>
          <w:rFonts w:cs="Calibri"/>
          <w:sz w:val="24"/>
          <w:szCs w:val="24"/>
        </w:rPr>
        <w:t>okaże się</w:t>
      </w:r>
      <w:r w:rsidR="007C7E10" w:rsidRPr="0001056C">
        <w:rPr>
          <w:rFonts w:cs="Calibri"/>
          <w:sz w:val="24"/>
          <w:szCs w:val="24"/>
        </w:rPr>
        <w:t xml:space="preserve"> to konieczne z uwagi na zakres wprowadzonych zmian.</w:t>
      </w:r>
    </w:p>
    <w:p w14:paraId="4CA88CEC" w14:textId="77777777" w:rsidR="00191DC6" w:rsidRPr="0001056C" w:rsidRDefault="00191DC6" w:rsidP="00154B5E">
      <w:pPr>
        <w:spacing w:after="0" w:line="360" w:lineRule="auto"/>
        <w:rPr>
          <w:rFonts w:cs="Calibri"/>
          <w:sz w:val="24"/>
          <w:szCs w:val="24"/>
        </w:rPr>
      </w:pPr>
    </w:p>
    <w:p w14:paraId="615127AB" w14:textId="4740380C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XV</w:t>
      </w:r>
      <w:r w:rsidR="00944BED" w:rsidRPr="0001056C">
        <w:rPr>
          <w:rFonts w:cs="Calibri"/>
          <w:b/>
          <w:bCs/>
          <w:sz w:val="24"/>
          <w:szCs w:val="24"/>
        </w:rPr>
        <w:t>I</w:t>
      </w:r>
    </w:p>
    <w:p w14:paraId="016BA9FC" w14:textId="77777777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Wadium</w:t>
      </w:r>
    </w:p>
    <w:p w14:paraId="317E8455" w14:textId="218C98EE" w:rsidR="00356295" w:rsidRPr="00E66828" w:rsidRDefault="00A740A9" w:rsidP="00E66828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2311B7">
        <w:rPr>
          <w:rFonts w:cs="Calibri"/>
          <w:sz w:val="24"/>
          <w:szCs w:val="24"/>
        </w:rPr>
        <w:t xml:space="preserve"> w</w:t>
      </w:r>
      <w:r w:rsidR="008E598D" w:rsidRPr="0001056C">
        <w:rPr>
          <w:rFonts w:cs="Calibri"/>
          <w:sz w:val="24"/>
          <w:szCs w:val="24"/>
        </w:rPr>
        <w:t xml:space="preserve">ykonawca zobowiązany jest do </w:t>
      </w:r>
      <w:r>
        <w:rPr>
          <w:rFonts w:cs="Calibri"/>
          <w:sz w:val="24"/>
          <w:szCs w:val="24"/>
        </w:rPr>
        <w:t>wniesienia</w:t>
      </w:r>
      <w:r w:rsidR="008E598D" w:rsidRPr="0001056C">
        <w:rPr>
          <w:rFonts w:cs="Calibri"/>
          <w:sz w:val="24"/>
          <w:szCs w:val="24"/>
        </w:rPr>
        <w:t xml:space="preserve"> wadium w wysokości</w:t>
      </w:r>
      <w:r w:rsidR="00E66828">
        <w:rPr>
          <w:rFonts w:cs="Calibri"/>
          <w:sz w:val="24"/>
          <w:szCs w:val="24"/>
        </w:rPr>
        <w:t xml:space="preserve"> </w:t>
      </w:r>
      <w:r w:rsidR="001009B3" w:rsidRPr="00E66828">
        <w:rPr>
          <w:rFonts w:cs="Calibri"/>
          <w:sz w:val="24"/>
          <w:szCs w:val="24"/>
        </w:rPr>
        <w:t>4 000,00 zł</w:t>
      </w:r>
      <w:r w:rsidR="00E66828">
        <w:rPr>
          <w:rFonts w:cs="Calibri"/>
          <w:sz w:val="24"/>
          <w:szCs w:val="24"/>
        </w:rPr>
        <w:t>.</w:t>
      </w:r>
    </w:p>
    <w:p w14:paraId="2A1A66B3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51E2AD7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Wadium </w:t>
      </w:r>
      <w:bookmarkStart w:id="13" w:name="_Hlk190248354"/>
      <w:r w:rsidRPr="0001056C">
        <w:rPr>
          <w:rFonts w:cs="Calibri"/>
          <w:sz w:val="24"/>
          <w:szCs w:val="24"/>
        </w:rPr>
        <w:t>może być wniesione tylko w pieniądzu.</w:t>
      </w:r>
    </w:p>
    <w:p w14:paraId="00268F69" w14:textId="604F36BB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Wadium należy wnieść przelewem na rachunek bankowy Zamawiającego o numerze</w:t>
      </w:r>
      <w:r w:rsidR="00516F44">
        <w:rPr>
          <w:rFonts w:cs="Calibri"/>
          <w:bCs/>
          <w:sz w:val="24"/>
          <w:szCs w:val="24"/>
        </w:rPr>
        <w:t xml:space="preserve"> </w:t>
      </w:r>
      <w:r w:rsidR="0086550B">
        <w:rPr>
          <w:rFonts w:cs="Calibri"/>
          <w:bCs/>
          <w:sz w:val="24"/>
          <w:szCs w:val="24"/>
        </w:rPr>
        <w:br/>
      </w:r>
      <w:r w:rsidR="007E5EDF" w:rsidRPr="007E5EDF">
        <w:rPr>
          <w:rFonts w:cs="Calibri"/>
          <w:bCs/>
          <w:sz w:val="24"/>
          <w:szCs w:val="24"/>
        </w:rPr>
        <w:t>30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1140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2004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0000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3002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7685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7805</w:t>
      </w:r>
      <w:r w:rsidRPr="0001056C">
        <w:rPr>
          <w:rFonts w:cs="Calibri"/>
          <w:bCs/>
          <w:sz w:val="24"/>
          <w:szCs w:val="24"/>
        </w:rPr>
        <w:t>.</w:t>
      </w:r>
    </w:p>
    <w:bookmarkEnd w:id="13"/>
    <w:p w14:paraId="625855A8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71DAF5C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7814DE03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upływu terminu związania ofertą;</w:t>
      </w:r>
    </w:p>
    <w:p w14:paraId="539614CC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zawarcia umowy;</w:t>
      </w:r>
    </w:p>
    <w:p w14:paraId="3FA8ABC1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unieważnienia postępowania.</w:t>
      </w:r>
    </w:p>
    <w:p w14:paraId="44D1D631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zatrzyma wadium, jeżeli:</w:t>
      </w:r>
    </w:p>
    <w:p w14:paraId="4112EFCA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wykonawca, w odpowiedzi na wezwanie, o którym mowa w rozdziale X pkt 2, nie złoży żądanych dokumentów lub wyjaśnień;</w:t>
      </w:r>
    </w:p>
    <w:p w14:paraId="0E85F7FF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5EF58F81" w14:textId="6D55C4D9" w:rsidR="00B06389" w:rsidRPr="001841E2" w:rsidRDefault="008E598D" w:rsidP="00154B5E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</w:p>
    <w:p w14:paraId="422D91A5" w14:textId="30CD8186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XVI</w:t>
      </w:r>
      <w:r w:rsidR="00B313ED" w:rsidRPr="0001056C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01056C" w:rsidRDefault="00001570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4" w:name="_Hlk178761313"/>
      <w:r w:rsidRPr="0001056C">
        <w:rPr>
          <w:rFonts w:cs="Calibri"/>
          <w:sz w:val="24"/>
          <w:szCs w:val="24"/>
        </w:rPr>
        <w:t>Zamawiający unieważni postępowanie, je</w:t>
      </w:r>
      <w:r w:rsidR="002B7493" w:rsidRPr="0001056C">
        <w:rPr>
          <w:rFonts w:cs="Calibri"/>
          <w:sz w:val="24"/>
          <w:szCs w:val="24"/>
        </w:rPr>
        <w:t>że</w:t>
      </w:r>
      <w:r w:rsidRPr="0001056C">
        <w:rPr>
          <w:rFonts w:cs="Calibri"/>
          <w:sz w:val="24"/>
          <w:szCs w:val="24"/>
        </w:rPr>
        <w:t>li:</w:t>
      </w:r>
    </w:p>
    <w:bookmarkEnd w:id="14"/>
    <w:p w14:paraId="31E8B63D" w14:textId="5F0FB802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nie </w:t>
      </w:r>
      <w:r w:rsidR="00B80D59" w:rsidRPr="0001056C">
        <w:rPr>
          <w:rFonts w:cs="Calibri"/>
          <w:sz w:val="24"/>
          <w:szCs w:val="24"/>
        </w:rPr>
        <w:t>zostanie złożona żadna</w:t>
      </w:r>
      <w:r w:rsidRPr="0001056C">
        <w:rPr>
          <w:rFonts w:cs="Calibri"/>
          <w:sz w:val="24"/>
          <w:szCs w:val="24"/>
        </w:rPr>
        <w:t xml:space="preserve"> ofert</w:t>
      </w:r>
      <w:r w:rsidR="00B80D59" w:rsidRPr="0001056C">
        <w:rPr>
          <w:rFonts w:cs="Calibri"/>
          <w:sz w:val="24"/>
          <w:szCs w:val="24"/>
        </w:rPr>
        <w:t>a</w:t>
      </w:r>
      <w:r w:rsidR="009A7D58" w:rsidRPr="0001056C">
        <w:rPr>
          <w:rFonts w:cs="Calibri"/>
          <w:sz w:val="24"/>
          <w:szCs w:val="24"/>
        </w:rPr>
        <w:t>;</w:t>
      </w:r>
    </w:p>
    <w:p w14:paraId="6A777E6E" w14:textId="155F4E75" w:rsidR="009A7D58" w:rsidRPr="0001056C" w:rsidRDefault="009A7D58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złożone oferty będą podlegać odrzuceniu</w:t>
      </w:r>
      <w:r w:rsidR="00BA0122" w:rsidRPr="0001056C">
        <w:rPr>
          <w:rFonts w:cs="Calibri"/>
          <w:sz w:val="24"/>
          <w:szCs w:val="24"/>
        </w:rPr>
        <w:t>;</w:t>
      </w:r>
    </w:p>
    <w:p w14:paraId="47A41C26" w14:textId="3CB57BD7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cena oferty najkorzystniejszej </w:t>
      </w:r>
      <w:r w:rsidR="00BC15B0" w:rsidRPr="0001056C">
        <w:rPr>
          <w:rFonts w:cs="Calibri"/>
          <w:sz w:val="24"/>
          <w:szCs w:val="24"/>
        </w:rPr>
        <w:t>będzie przewyższać</w:t>
      </w:r>
      <w:r w:rsidRPr="0001056C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01056C">
        <w:rPr>
          <w:rFonts w:cs="Calibri"/>
          <w:sz w:val="24"/>
          <w:szCs w:val="24"/>
        </w:rPr>
        <w:t>będzie mógł</w:t>
      </w:r>
      <w:r w:rsidRPr="0001056C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771704F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D5746B">
        <w:rPr>
          <w:rFonts w:cs="Calibri"/>
          <w:sz w:val="24"/>
          <w:szCs w:val="24"/>
        </w:rPr>
        <w:t>w </w:t>
      </w:r>
      <w:r w:rsidRPr="0001056C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obarczone </w:t>
      </w:r>
      <w:r w:rsidR="008B69BC" w:rsidRPr="0001056C">
        <w:rPr>
          <w:rFonts w:cs="Calibri"/>
          <w:sz w:val="24"/>
          <w:szCs w:val="24"/>
        </w:rPr>
        <w:t>będzie</w:t>
      </w:r>
      <w:r w:rsidRPr="0001056C">
        <w:rPr>
          <w:rFonts w:cs="Calibri"/>
          <w:sz w:val="24"/>
          <w:szCs w:val="24"/>
        </w:rPr>
        <w:t xml:space="preserve"> wadą powodującą, że umowa</w:t>
      </w:r>
      <w:r w:rsidR="008B69BC" w:rsidRPr="0001056C">
        <w:rPr>
          <w:rFonts w:cs="Calibri"/>
          <w:sz w:val="24"/>
          <w:szCs w:val="24"/>
        </w:rPr>
        <w:t xml:space="preserve">, którą </w:t>
      </w:r>
      <w:r w:rsidR="00CD040B" w:rsidRPr="0001056C">
        <w:rPr>
          <w:rFonts w:cs="Calibri"/>
          <w:sz w:val="24"/>
          <w:szCs w:val="24"/>
        </w:rPr>
        <w:t>Z</w:t>
      </w:r>
      <w:r w:rsidR="008B69BC" w:rsidRPr="0001056C">
        <w:rPr>
          <w:rFonts w:cs="Calibri"/>
          <w:sz w:val="24"/>
          <w:szCs w:val="24"/>
        </w:rPr>
        <w:t>amawiający zawarłby z wykonawcą</w:t>
      </w:r>
      <w:r w:rsidRPr="0001056C">
        <w:rPr>
          <w:rFonts w:cs="Calibri"/>
          <w:sz w:val="24"/>
          <w:szCs w:val="24"/>
        </w:rPr>
        <w:t xml:space="preserve"> b</w:t>
      </w:r>
      <w:r w:rsidR="008B69BC" w:rsidRPr="0001056C">
        <w:rPr>
          <w:rFonts w:cs="Calibri"/>
          <w:sz w:val="24"/>
          <w:szCs w:val="24"/>
        </w:rPr>
        <w:t>yłaby</w:t>
      </w:r>
      <w:r w:rsidRPr="0001056C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01056C">
        <w:rPr>
          <w:rFonts w:cs="Calibri"/>
          <w:sz w:val="24"/>
          <w:szCs w:val="24"/>
        </w:rPr>
        <w:t xml:space="preserve">przedsięwzięcia </w:t>
      </w:r>
      <w:r w:rsidR="0022797E" w:rsidRPr="0001056C">
        <w:rPr>
          <w:rFonts w:cs="Calibri"/>
          <w:sz w:val="24"/>
          <w:szCs w:val="24"/>
        </w:rPr>
        <w:t>obejmującego</w:t>
      </w:r>
      <w:r w:rsidR="00EB0AF9" w:rsidRPr="0001056C">
        <w:rPr>
          <w:rFonts w:cs="Calibri"/>
          <w:sz w:val="24"/>
          <w:szCs w:val="24"/>
        </w:rPr>
        <w:t xml:space="preserve"> zamówienie</w:t>
      </w:r>
      <w:r w:rsidR="004D37D1" w:rsidRPr="0001056C">
        <w:rPr>
          <w:rFonts w:cs="Calibri"/>
          <w:sz w:val="24"/>
          <w:szCs w:val="24"/>
        </w:rPr>
        <w:t xml:space="preserve"> stanowiące przedmiot postępowania</w:t>
      </w:r>
      <w:r w:rsidR="00EB0AF9" w:rsidRPr="0001056C">
        <w:rPr>
          <w:rFonts w:cs="Calibri"/>
          <w:sz w:val="24"/>
          <w:szCs w:val="24"/>
        </w:rPr>
        <w:t xml:space="preserve">, </w:t>
      </w:r>
      <w:r w:rsidR="00CD040B" w:rsidRPr="0001056C">
        <w:rPr>
          <w:rFonts w:cs="Calibri"/>
          <w:sz w:val="24"/>
          <w:szCs w:val="24"/>
        </w:rPr>
        <w:t>zawartej przez Zamawiającego</w:t>
      </w:r>
      <w:r w:rsidR="00264226" w:rsidRPr="0001056C">
        <w:rPr>
          <w:rFonts w:cs="Calibri"/>
          <w:sz w:val="24"/>
          <w:szCs w:val="24"/>
        </w:rPr>
        <w:t>;</w:t>
      </w:r>
    </w:p>
    <w:p w14:paraId="18B69FE0" w14:textId="445D00AB" w:rsidR="00264226" w:rsidRPr="0001056C" w:rsidRDefault="00757407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01056C">
        <w:rPr>
          <w:rFonts w:cs="Calibri"/>
          <w:sz w:val="24"/>
          <w:szCs w:val="24"/>
        </w:rPr>
        <w:t>;</w:t>
      </w:r>
    </w:p>
    <w:p w14:paraId="03F8A61D" w14:textId="51846704" w:rsidR="00E95DC9" w:rsidRPr="0001056C" w:rsidRDefault="00E95DC9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utraci dofinansowanie przyznane </w:t>
      </w:r>
      <w:r w:rsidR="003F2529" w:rsidRPr="0001056C">
        <w:rPr>
          <w:rFonts w:cs="Calibri"/>
          <w:sz w:val="24"/>
          <w:szCs w:val="24"/>
        </w:rPr>
        <w:t xml:space="preserve">umową, o której mowa w </w:t>
      </w:r>
      <w:r w:rsidR="00FB6FE5">
        <w:rPr>
          <w:rFonts w:cs="Calibri"/>
          <w:sz w:val="24"/>
          <w:szCs w:val="24"/>
        </w:rPr>
        <w:t>podpunkcie</w:t>
      </w:r>
      <w:r w:rsidR="003F2529" w:rsidRPr="0001056C">
        <w:rPr>
          <w:rFonts w:cs="Calibri"/>
          <w:sz w:val="24"/>
          <w:szCs w:val="24"/>
        </w:rPr>
        <w:t xml:space="preserve"> </w:t>
      </w:r>
      <w:r w:rsidR="001E431E" w:rsidRPr="0001056C">
        <w:rPr>
          <w:rFonts w:cs="Calibri"/>
          <w:sz w:val="24"/>
          <w:szCs w:val="24"/>
        </w:rPr>
        <w:t>6</w:t>
      </w:r>
      <w:r w:rsidR="003F2529" w:rsidRPr="0001056C">
        <w:rPr>
          <w:rFonts w:cs="Calibri"/>
          <w:sz w:val="24"/>
          <w:szCs w:val="24"/>
        </w:rPr>
        <w:t>.</w:t>
      </w:r>
    </w:p>
    <w:p w14:paraId="3A755659" w14:textId="13CE1755" w:rsidR="003F2529" w:rsidRPr="0001056C" w:rsidRDefault="003F2529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Pr="0001056C" w:rsidRDefault="00CD040B" w:rsidP="00154B5E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5E4F7F46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01056C">
        <w:rPr>
          <w:rFonts w:cs="Calibri"/>
          <w:b/>
          <w:sz w:val="24"/>
          <w:szCs w:val="24"/>
          <w:lang w:bidi="pl-PL"/>
        </w:rPr>
        <w:t>Rozdział X</w:t>
      </w:r>
      <w:r w:rsidR="00FB6FE5">
        <w:rPr>
          <w:rFonts w:cs="Calibri"/>
          <w:b/>
          <w:sz w:val="24"/>
          <w:szCs w:val="24"/>
          <w:lang w:bidi="pl-PL"/>
        </w:rPr>
        <w:t>VIII</w:t>
      </w:r>
    </w:p>
    <w:p w14:paraId="5EE2BE1F" w14:textId="46CF0EF8" w:rsidR="00C272D8" w:rsidRPr="0001056C" w:rsidRDefault="008072B7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5" w:name="_Hlk98057039"/>
      <w:r w:rsidRPr="0001056C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5"/>
    <w:p w14:paraId="4F7F4576" w14:textId="320F5D32" w:rsidR="008072B7" w:rsidRPr="0001056C" w:rsidRDefault="004D37D1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</w:t>
      </w:r>
      <w:r w:rsidR="007905B7" w:rsidRPr="0001056C">
        <w:rPr>
          <w:rFonts w:cs="Calibri"/>
          <w:sz w:val="24"/>
          <w:szCs w:val="24"/>
        </w:rPr>
        <w:t>kończy się:</w:t>
      </w:r>
    </w:p>
    <w:p w14:paraId="77937751" w14:textId="4B628380" w:rsidR="0048215A" w:rsidRPr="0001056C" w:rsidRDefault="00043498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wyborem najkorzystniejszej oferty</w:t>
      </w:r>
      <w:r w:rsidR="008F4825" w:rsidRPr="0001056C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01056C" w:rsidRDefault="0048215A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unieważnieniem postępowania.</w:t>
      </w:r>
    </w:p>
    <w:p w14:paraId="07FCBE04" w14:textId="1C1405B2" w:rsidR="00A8739A" w:rsidRPr="0001056C" w:rsidRDefault="00AE420D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Zamawiający niezwłocznie poinformuje wykonawców o </w:t>
      </w:r>
      <w:r w:rsidR="00D5746B">
        <w:rPr>
          <w:rFonts w:cs="Calibri"/>
          <w:sz w:val="24"/>
          <w:szCs w:val="24"/>
        </w:rPr>
        <w:t>zakończeniu postępowania w </w:t>
      </w:r>
      <w:r w:rsidR="007A0EA1" w:rsidRPr="0001056C">
        <w:rPr>
          <w:rFonts w:cs="Calibri"/>
          <w:sz w:val="24"/>
          <w:szCs w:val="24"/>
        </w:rPr>
        <w:t>sposób, o którym</w:t>
      </w:r>
      <w:r w:rsidR="00ED2A7E" w:rsidRPr="0001056C">
        <w:rPr>
          <w:rFonts w:cs="Calibri"/>
          <w:sz w:val="24"/>
          <w:szCs w:val="24"/>
        </w:rPr>
        <w:t xml:space="preserve"> mowa w </w:t>
      </w:r>
      <w:r w:rsidR="007A0EA1" w:rsidRPr="0001056C">
        <w:rPr>
          <w:rFonts w:cs="Calibri"/>
          <w:sz w:val="24"/>
          <w:szCs w:val="24"/>
        </w:rPr>
        <w:t>pkt</w:t>
      </w:r>
      <w:r w:rsidR="00ED2A7E" w:rsidRPr="0001056C">
        <w:rPr>
          <w:rFonts w:cs="Calibri"/>
          <w:sz w:val="24"/>
          <w:szCs w:val="24"/>
        </w:rPr>
        <w:t xml:space="preserve"> 1 p</w:t>
      </w:r>
      <w:r w:rsidR="007A0EA1" w:rsidRPr="0001056C">
        <w:rPr>
          <w:rFonts w:cs="Calibri"/>
          <w:sz w:val="24"/>
          <w:szCs w:val="24"/>
        </w:rPr>
        <w:t>odpun</w:t>
      </w:r>
      <w:r w:rsidR="00ED2A7E" w:rsidRPr="0001056C">
        <w:rPr>
          <w:rFonts w:cs="Calibri"/>
          <w:sz w:val="24"/>
          <w:szCs w:val="24"/>
        </w:rPr>
        <w:t>kt 1 lub 2</w:t>
      </w:r>
      <w:r w:rsidR="005C2169" w:rsidRPr="0001056C">
        <w:rPr>
          <w:rFonts w:cs="Calibri"/>
          <w:sz w:val="24"/>
          <w:szCs w:val="24"/>
        </w:rPr>
        <w:t>, podając:</w:t>
      </w:r>
    </w:p>
    <w:p w14:paraId="7E06B09C" w14:textId="45787C62" w:rsidR="005C2169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D5746B">
        <w:rPr>
          <w:rFonts w:cs="Calibri"/>
          <w:sz w:val="24"/>
          <w:szCs w:val="24"/>
        </w:rPr>
        <w:t>brano, oraz nazwy albo imiona i </w:t>
      </w:r>
      <w:r w:rsidRPr="0001056C">
        <w:rPr>
          <w:rFonts w:cs="Calibri"/>
          <w:sz w:val="24"/>
          <w:szCs w:val="24"/>
        </w:rPr>
        <w:t>nazwiska, siedziby albo miejsca zamieszkania, jeżeli są miejscami wykonywania działalności wykonawców, którzy złożyli oferty, a takż</w:t>
      </w:r>
      <w:r w:rsidR="00D5746B">
        <w:rPr>
          <w:rFonts w:cs="Calibri"/>
          <w:sz w:val="24"/>
          <w:szCs w:val="24"/>
        </w:rPr>
        <w:t>e punktację przyznaną ofertom w </w:t>
      </w:r>
      <w:r w:rsidRPr="0001056C">
        <w:rPr>
          <w:rFonts w:cs="Calibri"/>
          <w:sz w:val="24"/>
          <w:szCs w:val="24"/>
        </w:rPr>
        <w:t>każdym kryterium oceny ofert i łączną punktację</w:t>
      </w:r>
      <w:r w:rsidR="00426B80" w:rsidRPr="0001056C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01056C">
        <w:rPr>
          <w:rFonts w:cs="Calibri"/>
          <w:sz w:val="24"/>
          <w:szCs w:val="24"/>
        </w:rPr>
        <w:t>;</w:t>
      </w:r>
    </w:p>
    <w:p w14:paraId="4AC001BE" w14:textId="48D33F33" w:rsidR="006D7EEC" w:rsidRPr="0001056C" w:rsidRDefault="00F95B12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01056C">
        <w:rPr>
          <w:rFonts w:cs="Calibri"/>
          <w:sz w:val="24"/>
          <w:szCs w:val="24"/>
        </w:rPr>
        <w:t xml:space="preserve">, oraz </w:t>
      </w:r>
      <w:r w:rsidR="006D7EEC" w:rsidRPr="0001056C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362257BD" w:rsidR="005C2169" w:rsidRPr="0001056C" w:rsidRDefault="00F25589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udostępni niezwłocznie informacj</w:t>
      </w:r>
      <w:r w:rsidR="00706FBC" w:rsidRPr="0001056C">
        <w:rPr>
          <w:rFonts w:cs="Calibri"/>
          <w:sz w:val="24"/>
          <w:szCs w:val="24"/>
        </w:rPr>
        <w:t>e, o których mowa w pkt 1</w:t>
      </w:r>
      <w:r w:rsidR="008226DC" w:rsidRPr="0001056C">
        <w:rPr>
          <w:rFonts w:cs="Calibri"/>
          <w:sz w:val="24"/>
          <w:szCs w:val="24"/>
        </w:rPr>
        <w:t>,</w:t>
      </w:r>
      <w:r w:rsidR="00706FBC" w:rsidRPr="0001056C">
        <w:rPr>
          <w:rFonts w:cs="Calibri"/>
          <w:sz w:val="24"/>
          <w:szCs w:val="24"/>
        </w:rPr>
        <w:t xml:space="preserve"> </w:t>
      </w:r>
      <w:r w:rsidR="00D5746B">
        <w:rPr>
          <w:rFonts w:cs="Calibri"/>
          <w:sz w:val="24"/>
          <w:szCs w:val="24"/>
        </w:rPr>
        <w:t>oraz o </w:t>
      </w:r>
      <w:r w:rsidR="00604C54" w:rsidRPr="0001056C">
        <w:rPr>
          <w:rFonts w:cs="Calibri"/>
          <w:sz w:val="24"/>
          <w:szCs w:val="24"/>
        </w:rPr>
        <w:t xml:space="preserve">ofertach odrzuconych, </w:t>
      </w:r>
      <w:r w:rsidR="00706FBC" w:rsidRPr="0001056C">
        <w:rPr>
          <w:rFonts w:cs="Calibri"/>
          <w:sz w:val="24"/>
          <w:szCs w:val="24"/>
        </w:rPr>
        <w:t>w Bazie Konkurencyjności.</w:t>
      </w:r>
    </w:p>
    <w:p w14:paraId="5DFFB11A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53A21DD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oferty otrzymały taką samą ocenę w kryterium o najwyższej wadze, zamawiający wybiera ofertę z najniższą ceną.</w:t>
      </w:r>
    </w:p>
    <w:p w14:paraId="1231F8F3" w14:textId="4461C1FF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222837B4" w14:textId="77777777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01056C" w:rsidRDefault="00823FAF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W przypadku, gdy wykonawca, którego oferta zostanie wybrana jako najkorzystniejsza odstąpi od zawarcia umowy</w:t>
      </w:r>
      <w:r w:rsidR="006170FF" w:rsidRPr="0001056C">
        <w:rPr>
          <w:rFonts w:cs="Calibri"/>
          <w:sz w:val="24"/>
          <w:szCs w:val="24"/>
        </w:rPr>
        <w:t xml:space="preserve"> lub będzie uchylać się od jej zawarcia</w:t>
      </w:r>
      <w:r w:rsidR="009209BA" w:rsidRPr="0001056C">
        <w:rPr>
          <w:rFonts w:cs="Calibri"/>
          <w:sz w:val="24"/>
          <w:szCs w:val="24"/>
        </w:rPr>
        <w:t xml:space="preserve">, zamawiający </w:t>
      </w:r>
      <w:r w:rsidR="009F5DFE" w:rsidRPr="0001056C">
        <w:rPr>
          <w:rFonts w:cs="Calibri"/>
          <w:sz w:val="24"/>
          <w:szCs w:val="24"/>
        </w:rPr>
        <w:t>będzie mógł</w:t>
      </w:r>
      <w:r w:rsidR="009209BA" w:rsidRPr="0001056C">
        <w:rPr>
          <w:rFonts w:cs="Calibri"/>
          <w:sz w:val="24"/>
          <w:szCs w:val="24"/>
        </w:rPr>
        <w:t xml:space="preserve"> zawrzeć umowę </w:t>
      </w:r>
      <w:r w:rsidR="004C6343" w:rsidRPr="0001056C">
        <w:rPr>
          <w:rFonts w:cs="Calibri"/>
          <w:sz w:val="24"/>
          <w:szCs w:val="24"/>
        </w:rPr>
        <w:t>z kolejnym wykonawcą, który uzyskał kolejną najwyższą liczbę punktów.</w:t>
      </w:r>
    </w:p>
    <w:p w14:paraId="4931A7A2" w14:textId="77777777" w:rsidR="00000205" w:rsidRPr="0001056C" w:rsidRDefault="00000205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04A873B9" w:rsidR="00DE634A" w:rsidRPr="0001056C" w:rsidRDefault="00DE634A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394205">
        <w:rPr>
          <w:rFonts w:cs="Calibri"/>
          <w:b/>
          <w:sz w:val="24"/>
          <w:szCs w:val="24"/>
        </w:rPr>
        <w:t>I</w:t>
      </w:r>
      <w:r w:rsidR="00944BED" w:rsidRPr="0001056C">
        <w:rPr>
          <w:rFonts w:cs="Calibri"/>
          <w:b/>
          <w:sz w:val="24"/>
          <w:szCs w:val="24"/>
        </w:rPr>
        <w:t>X</w:t>
      </w:r>
    </w:p>
    <w:p w14:paraId="141DA04A" w14:textId="3C7C71B5" w:rsidR="00C71D6A" w:rsidRPr="0001056C" w:rsidRDefault="004479C9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Umowa</w:t>
      </w:r>
      <w:r w:rsidR="002F0E15" w:rsidRPr="0001056C">
        <w:rPr>
          <w:rFonts w:cs="Calibri"/>
          <w:b/>
          <w:sz w:val="24"/>
          <w:szCs w:val="24"/>
        </w:rPr>
        <w:t xml:space="preserve"> w sprawie zamówienia</w:t>
      </w:r>
    </w:p>
    <w:p w14:paraId="781C7CCD" w14:textId="5EBA5224" w:rsidR="001A1DE2" w:rsidRPr="00542039" w:rsidRDefault="002C7670" w:rsidP="00542039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najkorzystniejsza, zostanie zawarta umowa</w:t>
      </w:r>
      <w:r w:rsidR="004C3A6D">
        <w:rPr>
          <w:rFonts w:cs="Calibri"/>
          <w:sz w:val="24"/>
          <w:szCs w:val="24"/>
        </w:rPr>
        <w:t xml:space="preserve"> zawierająca postanowienia </w:t>
      </w:r>
      <w:r w:rsidR="001A1DE2">
        <w:rPr>
          <w:rFonts w:cs="Calibri"/>
          <w:sz w:val="24"/>
          <w:szCs w:val="24"/>
        </w:rPr>
        <w:t>określone we wzorze umowy, stanowiącym</w:t>
      </w:r>
      <w:r w:rsidR="00542039">
        <w:rPr>
          <w:rFonts w:cs="Calibri"/>
          <w:sz w:val="24"/>
          <w:szCs w:val="24"/>
        </w:rPr>
        <w:t xml:space="preserve"> z</w:t>
      </w:r>
      <w:r w:rsidR="001A1DE2" w:rsidRPr="00542039">
        <w:rPr>
          <w:rFonts w:cs="Calibri"/>
          <w:sz w:val="24"/>
          <w:szCs w:val="24"/>
        </w:rPr>
        <w:t xml:space="preserve">ałącznik nr </w:t>
      </w:r>
      <w:r w:rsidR="00542039">
        <w:rPr>
          <w:rFonts w:cs="Calibri"/>
          <w:sz w:val="24"/>
          <w:szCs w:val="24"/>
        </w:rPr>
        <w:t>3</w:t>
      </w:r>
      <w:r w:rsidR="00692988" w:rsidRPr="00542039">
        <w:rPr>
          <w:rFonts w:cs="Calibri"/>
          <w:sz w:val="24"/>
          <w:szCs w:val="24"/>
        </w:rPr>
        <w:t xml:space="preserve"> do zapytania ofertowego</w:t>
      </w:r>
      <w:r w:rsidR="00542039">
        <w:rPr>
          <w:rFonts w:cs="Calibri"/>
          <w:sz w:val="24"/>
          <w:szCs w:val="24"/>
        </w:rPr>
        <w:t>.</w:t>
      </w:r>
    </w:p>
    <w:p w14:paraId="10D0F1BF" w14:textId="0626C303" w:rsidR="009D00CA" w:rsidRPr="00692988" w:rsidRDefault="004479C9" w:rsidP="00692988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92988">
        <w:rPr>
          <w:rFonts w:cs="Calibri"/>
          <w:sz w:val="24"/>
          <w:szCs w:val="24"/>
        </w:rPr>
        <w:t>Umowa zostanie zawarta w formie pisemnej lub elektronicznej.</w:t>
      </w:r>
    </w:p>
    <w:p w14:paraId="1662E934" w14:textId="77777777" w:rsidR="00BF0201" w:rsidRDefault="00BF0201" w:rsidP="00154B5E">
      <w:pPr>
        <w:spacing w:after="0" w:line="360" w:lineRule="auto"/>
        <w:rPr>
          <w:rFonts w:cs="Calibri"/>
          <w:sz w:val="24"/>
          <w:szCs w:val="24"/>
        </w:rPr>
      </w:pPr>
    </w:p>
    <w:p w14:paraId="66138EF0" w14:textId="5B000025" w:rsidR="002C6678" w:rsidRPr="0001056C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XX</w:t>
      </w:r>
    </w:p>
    <w:p w14:paraId="46AC966C" w14:textId="7A75A69B" w:rsidR="002C6678" w:rsidRPr="002C6678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1669C261" w14:textId="18B0835F" w:rsidR="002C6678" w:rsidRPr="0001056C" w:rsidRDefault="002C6678" w:rsidP="002C6678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52C0D4" w14:textId="14EE5239" w:rsidR="002C6678" w:rsidRPr="00154B5E" w:rsidRDefault="002C6678" w:rsidP="002C66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cs="Calibri"/>
          <w:sz w:val="24"/>
        </w:rPr>
      </w:pPr>
      <w:r w:rsidRPr="00154B5E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="00BF0201" w:rsidRPr="00BF0201">
        <w:rPr>
          <w:rFonts w:cs="Calibri"/>
          <w:bCs/>
          <w:sz w:val="24"/>
          <w:szCs w:val="24"/>
          <w:lang w:bidi="pl-PL"/>
        </w:rPr>
        <w:t>DOBRY DOM DEVELOPMENT SPÓŁKA Z OGRANICZONĄ ODPOWIEDZIALNOŚCIĄ</w:t>
      </w:r>
      <w:r w:rsidR="003C6D28">
        <w:rPr>
          <w:rFonts w:cs="Calibri"/>
          <w:bCs/>
          <w:sz w:val="24"/>
          <w:szCs w:val="24"/>
          <w:lang w:bidi="pl-PL"/>
        </w:rPr>
        <w:t xml:space="preserve"> </w:t>
      </w:r>
      <w:r>
        <w:rPr>
          <w:rFonts w:cs="Calibri"/>
          <w:sz w:val="24"/>
        </w:rPr>
        <w:t>z </w:t>
      </w:r>
      <w:r w:rsidRPr="00154B5E">
        <w:rPr>
          <w:rFonts w:cs="Calibri"/>
          <w:sz w:val="24"/>
        </w:rPr>
        <w:t>siedzibą pod adresem:</w:t>
      </w:r>
      <w:r>
        <w:rPr>
          <w:rFonts w:cs="Calibri"/>
          <w:sz w:val="24"/>
        </w:rPr>
        <w:t xml:space="preserve"> </w:t>
      </w:r>
      <w:r w:rsidR="003C6D28" w:rsidRPr="003C6D28">
        <w:rPr>
          <w:rFonts w:cs="Calibri"/>
          <w:sz w:val="24"/>
        </w:rPr>
        <w:t>ul. Zwierzyniecka 32, 31-105 Kraków</w:t>
      </w:r>
      <w:r>
        <w:rPr>
          <w:rFonts w:cs="Calibri"/>
          <w:sz w:val="24"/>
        </w:rPr>
        <w:t xml:space="preserve">, </w:t>
      </w:r>
      <w:r w:rsidRPr="00154B5E">
        <w:rPr>
          <w:rFonts w:cs="Calibri"/>
          <w:sz w:val="24"/>
        </w:rPr>
        <w:t>posiadając</w:t>
      </w:r>
      <w:r w:rsidR="003C6D28">
        <w:rPr>
          <w:rFonts w:cs="Calibri"/>
          <w:sz w:val="24"/>
        </w:rPr>
        <w:t>a</w:t>
      </w:r>
      <w:r w:rsidRPr="00154B5E">
        <w:rPr>
          <w:rFonts w:cs="Calibri"/>
          <w:sz w:val="24"/>
        </w:rPr>
        <w:t xml:space="preserve"> NIP </w:t>
      </w:r>
      <w:r w:rsidR="003C6D28" w:rsidRPr="003C6D28">
        <w:rPr>
          <w:rFonts w:cs="Calibri"/>
          <w:sz w:val="24"/>
        </w:rPr>
        <w:t>5130245375</w:t>
      </w:r>
      <w:r w:rsidRPr="00154B5E">
        <w:rPr>
          <w:rFonts w:cs="Calibri"/>
          <w:sz w:val="24"/>
        </w:rPr>
        <w:t xml:space="preserve">, REGON </w:t>
      </w:r>
      <w:r w:rsidR="003C6D28" w:rsidRPr="003C6D28">
        <w:rPr>
          <w:rFonts w:cs="Calibri"/>
          <w:sz w:val="24"/>
        </w:rPr>
        <w:t>364584476</w:t>
      </w:r>
      <w:r>
        <w:rPr>
          <w:rFonts w:cs="Calibri"/>
          <w:sz w:val="24"/>
        </w:rPr>
        <w:t>;</w:t>
      </w:r>
    </w:p>
    <w:p w14:paraId="6BBC6AB1" w14:textId="20713870" w:rsidR="002C6678" w:rsidRPr="00F731BA" w:rsidRDefault="002C6678" w:rsidP="00F731B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154B5E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154B5E">
        <w:rPr>
          <w:rFonts w:cs="Calibri"/>
          <w:b/>
          <w:bCs/>
          <w:sz w:val="24"/>
          <w:szCs w:val="24"/>
        </w:rPr>
        <w:t xml:space="preserve"> </w:t>
      </w:r>
      <w:r w:rsidRPr="00154B5E">
        <w:rPr>
          <w:rFonts w:cs="Calibri"/>
          <w:sz w:val="24"/>
          <w:szCs w:val="24"/>
        </w:rPr>
        <w:t xml:space="preserve">pod </w:t>
      </w:r>
      <w:r w:rsidR="00F731BA" w:rsidRPr="00F731BA">
        <w:rPr>
          <w:rFonts w:cstheme="minorHAnsi"/>
          <w:b/>
          <w:sz w:val="24"/>
          <w:szCs w:val="24"/>
        </w:rPr>
        <w:t>Dostawa materiałów wykończeniowych, oświetlenia oraz wyposażenia meblowego i aranżacji wnętrza</w:t>
      </w:r>
      <w:r w:rsidRPr="00154B5E">
        <w:rPr>
          <w:rFonts w:cs="Calibri"/>
          <w:sz w:val="24"/>
          <w:szCs w:val="24"/>
        </w:rPr>
        <w:t xml:space="preserve">, dofinansowanym z Krajowego Planu Odbudowy i Zwiększania </w:t>
      </w:r>
      <w:r w:rsidRPr="00154B5E">
        <w:rPr>
          <w:rFonts w:cs="Calibri"/>
          <w:sz w:val="24"/>
          <w:szCs w:val="24"/>
        </w:rPr>
        <w:lastRenderedPageBreak/>
        <w:t xml:space="preserve">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Pr="00154B5E">
        <w:rPr>
          <w:rFonts w:cstheme="minorHAnsi"/>
          <w:sz w:val="24"/>
          <w:szCs w:val="24"/>
        </w:rPr>
        <w:t>„</w:t>
      </w:r>
      <w:r w:rsidR="00F731BA" w:rsidRPr="00F731BA">
        <w:rPr>
          <w:rFonts w:cstheme="minorHAnsi"/>
          <w:sz w:val="24"/>
          <w:szCs w:val="24"/>
          <w:lang w:eastAsia="ja-JP"/>
        </w:rPr>
        <w:t>Rozwinięcie profilu działalności Spółki związane z otwarciem Kawiarni w Krakowie</w:t>
      </w:r>
      <w:r w:rsidR="00F731BA">
        <w:rPr>
          <w:rFonts w:cstheme="minorHAnsi"/>
          <w:sz w:val="24"/>
          <w:szCs w:val="24"/>
          <w:lang w:eastAsia="ja-JP"/>
        </w:rPr>
        <w:t xml:space="preserve"> </w:t>
      </w:r>
      <w:r w:rsidR="00F731BA" w:rsidRPr="00F731BA">
        <w:rPr>
          <w:rFonts w:cstheme="minorHAnsi"/>
          <w:sz w:val="24"/>
          <w:szCs w:val="24"/>
          <w:lang w:eastAsia="ja-JP"/>
        </w:rPr>
        <w:t>z ofertą skierowaną dla mieszkańców oraz gości woj. małopolskiego (REGION 3)</w:t>
      </w:r>
      <w:r w:rsidRPr="00F731BA">
        <w:rPr>
          <w:rFonts w:cstheme="minorHAnsi"/>
          <w:sz w:val="24"/>
          <w:szCs w:val="24"/>
          <w:lang w:eastAsia="ja-JP"/>
        </w:rPr>
        <w:t>.</w:t>
      </w:r>
      <w:r w:rsidRPr="00F731BA">
        <w:rPr>
          <w:rFonts w:cstheme="minorHAnsi"/>
          <w:sz w:val="24"/>
          <w:szCs w:val="24"/>
        </w:rPr>
        <w:t>”</w:t>
      </w:r>
      <w:r w:rsidR="001C1C34">
        <w:rPr>
          <w:rFonts w:cstheme="minorHAnsi"/>
          <w:sz w:val="24"/>
          <w:szCs w:val="24"/>
        </w:rPr>
        <w:t>;</w:t>
      </w:r>
    </w:p>
    <w:p w14:paraId="3655F4DF" w14:textId="77777777" w:rsidR="002C6678" w:rsidRPr="00154B5E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154B5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A9FF07F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04D9F7AE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01056C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38FF82E3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posiada Pani/Pan:</w:t>
      </w:r>
    </w:p>
    <w:p w14:paraId="3D4D0C8A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FE6EE50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9514748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E287549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1287373" w14:textId="77777777" w:rsidR="002C6678" w:rsidRPr="0001056C" w:rsidRDefault="002C6678" w:rsidP="002C6678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E1B50E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lastRenderedPageBreak/>
        <w:t>w związku z art. 17 ust. 3 lit. B, d lub e RODO prawo do usunięcia danych osobowych;</w:t>
      </w:r>
    </w:p>
    <w:p w14:paraId="18EBAF5B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40B73E5" w14:textId="6E265637" w:rsidR="002C6678" w:rsidRDefault="002C6678" w:rsidP="00154B5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01056C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328930DE" w14:textId="77777777" w:rsidR="002C6678" w:rsidRPr="002C6678" w:rsidRDefault="002C6678" w:rsidP="002C6678">
      <w:pPr>
        <w:tabs>
          <w:tab w:val="left" w:pos="7890"/>
        </w:tabs>
        <w:spacing w:after="0" w:line="360" w:lineRule="auto"/>
        <w:rPr>
          <w:rFonts w:cs="Calibri"/>
          <w:i/>
          <w:sz w:val="24"/>
          <w:szCs w:val="24"/>
          <w:lang w:bidi="pl-PL"/>
        </w:rPr>
      </w:pPr>
    </w:p>
    <w:p w14:paraId="5EE2BE41" w14:textId="54248CEA" w:rsidR="0021164A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E84BF5" w:rsidRPr="0001056C">
        <w:rPr>
          <w:rFonts w:cs="Calibri"/>
          <w:b/>
          <w:sz w:val="24"/>
          <w:szCs w:val="24"/>
        </w:rPr>
        <w:t>X</w:t>
      </w:r>
      <w:r w:rsidR="002C6678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Wykaz załączników</w:t>
      </w:r>
    </w:p>
    <w:p w14:paraId="5969F59E" w14:textId="1CAED297" w:rsidR="0090147B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Załącznik nr 1 –</w:t>
      </w:r>
      <w:r w:rsidR="005A2039">
        <w:rPr>
          <w:rFonts w:cs="Calibri"/>
          <w:sz w:val="24"/>
          <w:szCs w:val="24"/>
        </w:rPr>
        <w:t xml:space="preserve"> Szczegółowy o</w:t>
      </w:r>
      <w:r w:rsidR="0090147B" w:rsidRPr="0001056C">
        <w:rPr>
          <w:rFonts w:cs="Calibri"/>
          <w:sz w:val="24"/>
          <w:szCs w:val="24"/>
        </w:rPr>
        <w:t>pis przedmiotu zamówienia</w:t>
      </w:r>
    </w:p>
    <w:p w14:paraId="2E5087C6" w14:textId="77C47DF8" w:rsidR="0090147B" w:rsidRPr="0001056C" w:rsidRDefault="0090147B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– Formularz oferty</w:t>
      </w:r>
    </w:p>
    <w:p w14:paraId="5EE2BE49" w14:textId="139B4FD1" w:rsidR="00F004AE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3</w:t>
      </w:r>
      <w:r w:rsidR="00D5746B">
        <w:rPr>
          <w:rFonts w:cs="Calibri"/>
          <w:sz w:val="24"/>
          <w:szCs w:val="24"/>
        </w:rPr>
        <w:t xml:space="preserve"> –</w:t>
      </w:r>
      <w:r w:rsidR="00413CA2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Wzór umowy</w:t>
      </w:r>
    </w:p>
    <w:p w14:paraId="5B36F619" w14:textId="03F0A404" w:rsidR="00E84BF5" w:rsidRPr="0001056C" w:rsidRDefault="00E84BF5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F127253" w14:textId="77777777" w:rsidR="00154B5E" w:rsidRPr="0001056C" w:rsidRDefault="00154B5E">
      <w:pPr>
        <w:spacing w:after="0" w:line="360" w:lineRule="auto"/>
        <w:rPr>
          <w:rFonts w:cs="Calibri"/>
          <w:sz w:val="24"/>
          <w:szCs w:val="24"/>
        </w:rPr>
      </w:pPr>
    </w:p>
    <w:sectPr w:rsidR="00154B5E" w:rsidRPr="0001056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61C21" w14:textId="77777777" w:rsidR="00E07738" w:rsidRPr="00B6192E" w:rsidRDefault="00E07738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1EB336CA" w14:textId="77777777" w:rsidR="00E07738" w:rsidRPr="00B6192E" w:rsidRDefault="00E07738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11E1DCEB" w14:textId="77777777" w:rsidR="00E07738" w:rsidRPr="00B6192E" w:rsidRDefault="00E077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D5746B" w:rsidRPr="00B6192E" w:rsidRDefault="00D5746B">
    <w:pPr>
      <w:pStyle w:val="Stopka"/>
      <w:jc w:val="right"/>
      <w:rPr>
        <w:rFonts w:ascii="Garamond" w:hAnsi="Garamond"/>
        <w:sz w:val="16"/>
      </w:rPr>
    </w:pPr>
  </w:p>
  <w:p w14:paraId="5EE2BE56" w14:textId="77777777" w:rsidR="00D5746B" w:rsidRPr="0023655D" w:rsidRDefault="00D5746B">
    <w:pPr>
      <w:pStyle w:val="Stopka"/>
      <w:jc w:val="right"/>
      <w:rPr>
        <w:rFonts w:cs="Calibri"/>
        <w:sz w:val="20"/>
      </w:rPr>
    </w:pPr>
    <w:r w:rsidRPr="0023655D">
      <w:rPr>
        <w:rFonts w:cs="Calibri"/>
        <w:sz w:val="20"/>
      </w:rPr>
      <w:fldChar w:fldCharType="begin"/>
    </w:r>
    <w:r w:rsidRPr="0023655D">
      <w:rPr>
        <w:rFonts w:cs="Calibri"/>
        <w:sz w:val="20"/>
      </w:rPr>
      <w:instrText>PAGE   \* MERGEFORMAT</w:instrText>
    </w:r>
    <w:r w:rsidRPr="0023655D">
      <w:rPr>
        <w:rFonts w:cs="Calibri"/>
        <w:sz w:val="20"/>
      </w:rPr>
      <w:fldChar w:fldCharType="separate"/>
    </w:r>
    <w:r w:rsidR="0023655D">
      <w:rPr>
        <w:rFonts w:cs="Calibri"/>
        <w:noProof/>
        <w:sz w:val="20"/>
      </w:rPr>
      <w:t>20</w:t>
    </w:r>
    <w:r w:rsidRPr="0023655D">
      <w:rPr>
        <w:rFonts w:cs="Calibri"/>
        <w:sz w:val="20"/>
      </w:rPr>
      <w:fldChar w:fldCharType="end"/>
    </w:r>
  </w:p>
  <w:p w14:paraId="5EE2BE57" w14:textId="77777777" w:rsidR="00D5746B" w:rsidRPr="00B6192E" w:rsidRDefault="00D57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EE968" w14:textId="77777777" w:rsidR="00E07738" w:rsidRPr="00B6192E" w:rsidRDefault="00E07738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70327783" w14:textId="77777777" w:rsidR="00E07738" w:rsidRPr="00B6192E" w:rsidRDefault="00E07738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6DA8C90C" w14:textId="77777777" w:rsidR="00E07738" w:rsidRPr="00B6192E" w:rsidRDefault="00E077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D5746B" w:rsidRPr="00B6192E" w:rsidRDefault="00D574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D5746B" w:rsidRDefault="00D5746B" w:rsidP="00BE3F86">
    <w:pPr>
      <w:pStyle w:val="Nagwek"/>
      <w:spacing w:line="360" w:lineRule="auto"/>
      <w:rPr>
        <w:i/>
        <w:iCs/>
      </w:rPr>
    </w:pPr>
  </w:p>
  <w:p w14:paraId="7DE9696C" w14:textId="20EAF00B" w:rsidR="00D5746B" w:rsidRPr="00C75980" w:rsidRDefault="00D5746B" w:rsidP="00BE3F86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6" w:name="_Hlk178678049"/>
    <w:bookmarkStart w:id="17" w:name="_Hlk178678050"/>
    <w:bookmarkStart w:id="18" w:name="_Hlk178678052"/>
    <w:bookmarkStart w:id="19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2D71B3D"/>
    <w:multiLevelType w:val="hybridMultilevel"/>
    <w:tmpl w:val="76587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4F01E12"/>
    <w:multiLevelType w:val="hybridMultilevel"/>
    <w:tmpl w:val="066CC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EA236C"/>
    <w:multiLevelType w:val="hybridMultilevel"/>
    <w:tmpl w:val="DE564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4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2EC61DD2"/>
    <w:multiLevelType w:val="hybridMultilevel"/>
    <w:tmpl w:val="6568B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3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3F1B81"/>
    <w:multiLevelType w:val="hybridMultilevel"/>
    <w:tmpl w:val="2E003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985A77"/>
    <w:multiLevelType w:val="hybridMultilevel"/>
    <w:tmpl w:val="D41844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1F506B"/>
    <w:multiLevelType w:val="hybridMultilevel"/>
    <w:tmpl w:val="ECA07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4" w15:restartNumberingAfterBreak="0">
    <w:nsid w:val="5E7627DD"/>
    <w:multiLevelType w:val="hybridMultilevel"/>
    <w:tmpl w:val="36E2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760EF4"/>
    <w:multiLevelType w:val="hybridMultilevel"/>
    <w:tmpl w:val="4582E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9720">
    <w:abstractNumId w:val="62"/>
  </w:num>
  <w:num w:numId="2" w16cid:durableId="2116174872">
    <w:abstractNumId w:val="56"/>
  </w:num>
  <w:num w:numId="3" w16cid:durableId="1113748484">
    <w:abstractNumId w:val="83"/>
  </w:num>
  <w:num w:numId="4" w16cid:durableId="260575730">
    <w:abstractNumId w:val="76"/>
  </w:num>
  <w:num w:numId="5" w16cid:durableId="2112192092">
    <w:abstractNumId w:val="55"/>
  </w:num>
  <w:num w:numId="6" w16cid:durableId="1429496822">
    <w:abstractNumId w:val="67"/>
  </w:num>
  <w:num w:numId="7" w16cid:durableId="550267676">
    <w:abstractNumId w:val="80"/>
  </w:num>
  <w:num w:numId="8" w16cid:durableId="1380132621">
    <w:abstractNumId w:val="70"/>
  </w:num>
  <w:num w:numId="9" w16cid:durableId="1136491022">
    <w:abstractNumId w:val="81"/>
  </w:num>
  <w:num w:numId="10" w16cid:durableId="1861772678">
    <w:abstractNumId w:val="47"/>
  </w:num>
  <w:num w:numId="11" w16cid:durableId="1174611430">
    <w:abstractNumId w:val="52"/>
  </w:num>
  <w:num w:numId="12" w16cid:durableId="888224882">
    <w:abstractNumId w:val="60"/>
  </w:num>
  <w:num w:numId="13" w16cid:durableId="1747996043">
    <w:abstractNumId w:val="50"/>
  </w:num>
  <w:num w:numId="14" w16cid:durableId="1557157633">
    <w:abstractNumId w:val="78"/>
  </w:num>
  <w:num w:numId="15" w16cid:durableId="1743913880">
    <w:abstractNumId w:val="57"/>
  </w:num>
  <w:num w:numId="16" w16cid:durableId="944458396">
    <w:abstractNumId w:val="61"/>
  </w:num>
  <w:num w:numId="17" w16cid:durableId="1363899862">
    <w:abstractNumId w:val="75"/>
  </w:num>
  <w:num w:numId="18" w16cid:durableId="314408886">
    <w:abstractNumId w:val="53"/>
  </w:num>
  <w:num w:numId="19" w16cid:durableId="936787191">
    <w:abstractNumId w:val="66"/>
  </w:num>
  <w:num w:numId="20" w16cid:durableId="884679251">
    <w:abstractNumId w:val="79"/>
  </w:num>
  <w:num w:numId="21" w16cid:durableId="183130424">
    <w:abstractNumId w:val="77"/>
  </w:num>
  <w:num w:numId="22" w16cid:durableId="1364788786">
    <w:abstractNumId w:val="82"/>
  </w:num>
  <w:num w:numId="23" w16cid:durableId="1779329326">
    <w:abstractNumId w:val="68"/>
  </w:num>
  <w:num w:numId="24" w16cid:durableId="1971394722">
    <w:abstractNumId w:val="71"/>
  </w:num>
  <w:num w:numId="25" w16cid:durableId="1704088538">
    <w:abstractNumId w:val="69"/>
  </w:num>
  <w:num w:numId="26" w16cid:durableId="1441878768">
    <w:abstractNumId w:val="46"/>
  </w:num>
  <w:num w:numId="27" w16cid:durableId="482351478">
    <w:abstractNumId w:val="72"/>
  </w:num>
  <w:num w:numId="28" w16cid:durableId="116996889">
    <w:abstractNumId w:val="65"/>
  </w:num>
  <w:num w:numId="29" w16cid:durableId="1785690535">
    <w:abstractNumId w:val="51"/>
  </w:num>
  <w:num w:numId="30" w16cid:durableId="1830555577">
    <w:abstractNumId w:val="54"/>
  </w:num>
  <w:num w:numId="31" w16cid:durableId="96561474">
    <w:abstractNumId w:val="58"/>
  </w:num>
  <w:num w:numId="32" w16cid:durableId="244267201">
    <w:abstractNumId w:val="48"/>
  </w:num>
  <w:num w:numId="33" w16cid:durableId="1705712591">
    <w:abstractNumId w:val="64"/>
  </w:num>
  <w:num w:numId="34" w16cid:durableId="1572154836">
    <w:abstractNumId w:val="59"/>
  </w:num>
  <w:num w:numId="35" w16cid:durableId="1035497733">
    <w:abstractNumId w:val="84"/>
  </w:num>
  <w:num w:numId="36" w16cid:durableId="1899515560">
    <w:abstractNumId w:val="45"/>
  </w:num>
  <w:num w:numId="37" w16cid:durableId="2058310551">
    <w:abstractNumId w:val="74"/>
  </w:num>
  <w:num w:numId="38" w16cid:durableId="1277907862">
    <w:abstractNumId w:val="4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205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56C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7085"/>
    <w:rsid w:val="0005795D"/>
    <w:rsid w:val="00057C16"/>
    <w:rsid w:val="00060262"/>
    <w:rsid w:val="00060E07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2B6D"/>
    <w:rsid w:val="00073008"/>
    <w:rsid w:val="00073652"/>
    <w:rsid w:val="00077ADD"/>
    <w:rsid w:val="00080F95"/>
    <w:rsid w:val="00081BB3"/>
    <w:rsid w:val="00082B17"/>
    <w:rsid w:val="0008337B"/>
    <w:rsid w:val="000844F1"/>
    <w:rsid w:val="00084910"/>
    <w:rsid w:val="00085630"/>
    <w:rsid w:val="00085EC8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418"/>
    <w:rsid w:val="000C36B7"/>
    <w:rsid w:val="000C3CF1"/>
    <w:rsid w:val="000C4C5D"/>
    <w:rsid w:val="000C4D32"/>
    <w:rsid w:val="000C6B8C"/>
    <w:rsid w:val="000D26FA"/>
    <w:rsid w:val="000D557B"/>
    <w:rsid w:val="000D5A2F"/>
    <w:rsid w:val="000D5F3D"/>
    <w:rsid w:val="000E21B6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3257"/>
    <w:rsid w:val="000F3EB8"/>
    <w:rsid w:val="000F6164"/>
    <w:rsid w:val="000F6F7D"/>
    <w:rsid w:val="000F7308"/>
    <w:rsid w:val="000F7A7E"/>
    <w:rsid w:val="000F7E48"/>
    <w:rsid w:val="001009B3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5112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61A"/>
    <w:rsid w:val="0014015A"/>
    <w:rsid w:val="001401FA"/>
    <w:rsid w:val="00140FFE"/>
    <w:rsid w:val="0014112D"/>
    <w:rsid w:val="0014232F"/>
    <w:rsid w:val="001425C3"/>
    <w:rsid w:val="00142D64"/>
    <w:rsid w:val="00144094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B5E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05E0"/>
    <w:rsid w:val="00170D57"/>
    <w:rsid w:val="00171108"/>
    <w:rsid w:val="00171F25"/>
    <w:rsid w:val="0017235C"/>
    <w:rsid w:val="00173DB5"/>
    <w:rsid w:val="00180DD4"/>
    <w:rsid w:val="001812DC"/>
    <w:rsid w:val="001814EA"/>
    <w:rsid w:val="00181A03"/>
    <w:rsid w:val="00181F92"/>
    <w:rsid w:val="00182412"/>
    <w:rsid w:val="00182685"/>
    <w:rsid w:val="00183085"/>
    <w:rsid w:val="001841E2"/>
    <w:rsid w:val="00184457"/>
    <w:rsid w:val="001844A7"/>
    <w:rsid w:val="00185B31"/>
    <w:rsid w:val="00187185"/>
    <w:rsid w:val="00187342"/>
    <w:rsid w:val="001910BD"/>
    <w:rsid w:val="00191346"/>
    <w:rsid w:val="001916C1"/>
    <w:rsid w:val="00191894"/>
    <w:rsid w:val="00191DC6"/>
    <w:rsid w:val="00192543"/>
    <w:rsid w:val="00192679"/>
    <w:rsid w:val="00192B10"/>
    <w:rsid w:val="00192F17"/>
    <w:rsid w:val="00193665"/>
    <w:rsid w:val="00193FF8"/>
    <w:rsid w:val="001974E9"/>
    <w:rsid w:val="00197C0A"/>
    <w:rsid w:val="001A032A"/>
    <w:rsid w:val="001A0503"/>
    <w:rsid w:val="001A1613"/>
    <w:rsid w:val="001A1DE2"/>
    <w:rsid w:val="001A1EB4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DAB"/>
    <w:rsid w:val="001B0857"/>
    <w:rsid w:val="001B087C"/>
    <w:rsid w:val="001B10A4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4583"/>
    <w:rsid w:val="001B537E"/>
    <w:rsid w:val="001B677E"/>
    <w:rsid w:val="001B6FBF"/>
    <w:rsid w:val="001B71CA"/>
    <w:rsid w:val="001C0484"/>
    <w:rsid w:val="001C0875"/>
    <w:rsid w:val="001C0DB1"/>
    <w:rsid w:val="001C14D4"/>
    <w:rsid w:val="001C1682"/>
    <w:rsid w:val="001C1C34"/>
    <w:rsid w:val="001C294A"/>
    <w:rsid w:val="001C2C60"/>
    <w:rsid w:val="001C2FAE"/>
    <w:rsid w:val="001C3726"/>
    <w:rsid w:val="001C41A3"/>
    <w:rsid w:val="001C4ED9"/>
    <w:rsid w:val="001C5C7A"/>
    <w:rsid w:val="001C6B12"/>
    <w:rsid w:val="001D09F0"/>
    <w:rsid w:val="001D1005"/>
    <w:rsid w:val="001D311A"/>
    <w:rsid w:val="001D389C"/>
    <w:rsid w:val="001D38C7"/>
    <w:rsid w:val="001D3D71"/>
    <w:rsid w:val="001D43FE"/>
    <w:rsid w:val="001D4F26"/>
    <w:rsid w:val="001D547B"/>
    <w:rsid w:val="001D5828"/>
    <w:rsid w:val="001D68C1"/>
    <w:rsid w:val="001D6AC6"/>
    <w:rsid w:val="001E057A"/>
    <w:rsid w:val="001E0860"/>
    <w:rsid w:val="001E08A6"/>
    <w:rsid w:val="001E0ECE"/>
    <w:rsid w:val="001E21AE"/>
    <w:rsid w:val="001E2CCD"/>
    <w:rsid w:val="001E2DE5"/>
    <w:rsid w:val="001E38D9"/>
    <w:rsid w:val="001E431E"/>
    <w:rsid w:val="001E4486"/>
    <w:rsid w:val="001E47BC"/>
    <w:rsid w:val="001E4D14"/>
    <w:rsid w:val="001E5C4B"/>
    <w:rsid w:val="001E7EC5"/>
    <w:rsid w:val="001F139E"/>
    <w:rsid w:val="001F13DE"/>
    <w:rsid w:val="001F2C04"/>
    <w:rsid w:val="001F58A7"/>
    <w:rsid w:val="001F63F4"/>
    <w:rsid w:val="001F6CFD"/>
    <w:rsid w:val="001F7679"/>
    <w:rsid w:val="001F778E"/>
    <w:rsid w:val="001F7B95"/>
    <w:rsid w:val="00200554"/>
    <w:rsid w:val="002005AB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B27"/>
    <w:rsid w:val="0021607B"/>
    <w:rsid w:val="00216132"/>
    <w:rsid w:val="00216B93"/>
    <w:rsid w:val="00220A58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528"/>
    <w:rsid w:val="002276D2"/>
    <w:rsid w:val="0022786C"/>
    <w:rsid w:val="00227953"/>
    <w:rsid w:val="0022797E"/>
    <w:rsid w:val="00230D8E"/>
    <w:rsid w:val="00230F14"/>
    <w:rsid w:val="002311B7"/>
    <w:rsid w:val="002326EB"/>
    <w:rsid w:val="0023655D"/>
    <w:rsid w:val="00236884"/>
    <w:rsid w:val="00237796"/>
    <w:rsid w:val="00241E7A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57917"/>
    <w:rsid w:val="00260911"/>
    <w:rsid w:val="00261110"/>
    <w:rsid w:val="002612AA"/>
    <w:rsid w:val="00261908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18"/>
    <w:rsid w:val="002678EA"/>
    <w:rsid w:val="0026795B"/>
    <w:rsid w:val="00267AE5"/>
    <w:rsid w:val="00267BD2"/>
    <w:rsid w:val="00267CC7"/>
    <w:rsid w:val="0027144E"/>
    <w:rsid w:val="002738B0"/>
    <w:rsid w:val="002740AB"/>
    <w:rsid w:val="00274193"/>
    <w:rsid w:val="00274812"/>
    <w:rsid w:val="00275764"/>
    <w:rsid w:val="00276D7D"/>
    <w:rsid w:val="00280E47"/>
    <w:rsid w:val="002814F2"/>
    <w:rsid w:val="00282A82"/>
    <w:rsid w:val="00282FE4"/>
    <w:rsid w:val="00283172"/>
    <w:rsid w:val="0028378C"/>
    <w:rsid w:val="0028459E"/>
    <w:rsid w:val="00284FE3"/>
    <w:rsid w:val="002872F2"/>
    <w:rsid w:val="0028744B"/>
    <w:rsid w:val="00287852"/>
    <w:rsid w:val="00287911"/>
    <w:rsid w:val="002908B9"/>
    <w:rsid w:val="00290CC8"/>
    <w:rsid w:val="002911C8"/>
    <w:rsid w:val="00291D1E"/>
    <w:rsid w:val="00293258"/>
    <w:rsid w:val="002939E5"/>
    <w:rsid w:val="00293DE0"/>
    <w:rsid w:val="0029514C"/>
    <w:rsid w:val="00296D6A"/>
    <w:rsid w:val="0029743D"/>
    <w:rsid w:val="002A20A1"/>
    <w:rsid w:val="002A269D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17A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C1B73"/>
    <w:rsid w:val="002C1FF3"/>
    <w:rsid w:val="002C4C6A"/>
    <w:rsid w:val="002C4ECF"/>
    <w:rsid w:val="002C587C"/>
    <w:rsid w:val="002C6678"/>
    <w:rsid w:val="002C7670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2EB5"/>
    <w:rsid w:val="002D3670"/>
    <w:rsid w:val="002D4812"/>
    <w:rsid w:val="002D678A"/>
    <w:rsid w:val="002D7DFF"/>
    <w:rsid w:val="002E01EA"/>
    <w:rsid w:val="002E130E"/>
    <w:rsid w:val="002E226E"/>
    <w:rsid w:val="002E2B9B"/>
    <w:rsid w:val="002E2C75"/>
    <w:rsid w:val="002E4DC7"/>
    <w:rsid w:val="002E4FC0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5D53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29A8"/>
    <w:rsid w:val="00335C9B"/>
    <w:rsid w:val="003370D5"/>
    <w:rsid w:val="00341EF7"/>
    <w:rsid w:val="00342111"/>
    <w:rsid w:val="0034269C"/>
    <w:rsid w:val="00342C89"/>
    <w:rsid w:val="00343C00"/>
    <w:rsid w:val="00343DDF"/>
    <w:rsid w:val="00343EBB"/>
    <w:rsid w:val="00344921"/>
    <w:rsid w:val="00344F3D"/>
    <w:rsid w:val="0034544B"/>
    <w:rsid w:val="003471DF"/>
    <w:rsid w:val="00350AB3"/>
    <w:rsid w:val="003525B6"/>
    <w:rsid w:val="00352894"/>
    <w:rsid w:val="0035342A"/>
    <w:rsid w:val="00353488"/>
    <w:rsid w:val="00355BC2"/>
    <w:rsid w:val="00355C10"/>
    <w:rsid w:val="00355C43"/>
    <w:rsid w:val="0035628C"/>
    <w:rsid w:val="00356295"/>
    <w:rsid w:val="00356621"/>
    <w:rsid w:val="00356E23"/>
    <w:rsid w:val="003574ED"/>
    <w:rsid w:val="00357977"/>
    <w:rsid w:val="00360F5A"/>
    <w:rsid w:val="00362899"/>
    <w:rsid w:val="00363B9A"/>
    <w:rsid w:val="00363F14"/>
    <w:rsid w:val="0036446A"/>
    <w:rsid w:val="003656DB"/>
    <w:rsid w:val="00365F03"/>
    <w:rsid w:val="00367DD8"/>
    <w:rsid w:val="00371580"/>
    <w:rsid w:val="003716FE"/>
    <w:rsid w:val="003723F9"/>
    <w:rsid w:val="00372512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7756F"/>
    <w:rsid w:val="0038011F"/>
    <w:rsid w:val="00380F12"/>
    <w:rsid w:val="003813F2"/>
    <w:rsid w:val="003819FF"/>
    <w:rsid w:val="00381A83"/>
    <w:rsid w:val="00381B06"/>
    <w:rsid w:val="003822DC"/>
    <w:rsid w:val="003828EE"/>
    <w:rsid w:val="00383565"/>
    <w:rsid w:val="003836E9"/>
    <w:rsid w:val="00383B79"/>
    <w:rsid w:val="003843E2"/>
    <w:rsid w:val="003846FE"/>
    <w:rsid w:val="00385377"/>
    <w:rsid w:val="00386536"/>
    <w:rsid w:val="003877E6"/>
    <w:rsid w:val="00387B0C"/>
    <w:rsid w:val="00387F3D"/>
    <w:rsid w:val="0039072B"/>
    <w:rsid w:val="00390F01"/>
    <w:rsid w:val="00391B4C"/>
    <w:rsid w:val="00392A6F"/>
    <w:rsid w:val="00392DF8"/>
    <w:rsid w:val="00392E7C"/>
    <w:rsid w:val="00394205"/>
    <w:rsid w:val="00394432"/>
    <w:rsid w:val="00395155"/>
    <w:rsid w:val="003A1F89"/>
    <w:rsid w:val="003A2076"/>
    <w:rsid w:val="003A763E"/>
    <w:rsid w:val="003A793E"/>
    <w:rsid w:val="003B0626"/>
    <w:rsid w:val="003B0827"/>
    <w:rsid w:val="003B09AF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258E"/>
    <w:rsid w:val="003C348C"/>
    <w:rsid w:val="003C34B9"/>
    <w:rsid w:val="003C372A"/>
    <w:rsid w:val="003C4EFC"/>
    <w:rsid w:val="003C58DB"/>
    <w:rsid w:val="003C65DC"/>
    <w:rsid w:val="003C6D28"/>
    <w:rsid w:val="003C72A0"/>
    <w:rsid w:val="003C794E"/>
    <w:rsid w:val="003D07AB"/>
    <w:rsid w:val="003D0C7C"/>
    <w:rsid w:val="003D1338"/>
    <w:rsid w:val="003D2210"/>
    <w:rsid w:val="003D4314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4D75"/>
    <w:rsid w:val="0040600C"/>
    <w:rsid w:val="00407C11"/>
    <w:rsid w:val="004107C5"/>
    <w:rsid w:val="00410CFC"/>
    <w:rsid w:val="00412602"/>
    <w:rsid w:val="00412801"/>
    <w:rsid w:val="00412BCD"/>
    <w:rsid w:val="00413CA2"/>
    <w:rsid w:val="00413DC1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550E"/>
    <w:rsid w:val="00425AF0"/>
    <w:rsid w:val="00426352"/>
    <w:rsid w:val="00426B06"/>
    <w:rsid w:val="00426B80"/>
    <w:rsid w:val="0042767F"/>
    <w:rsid w:val="00431217"/>
    <w:rsid w:val="00431371"/>
    <w:rsid w:val="00436FDD"/>
    <w:rsid w:val="00440040"/>
    <w:rsid w:val="00441E95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2D7C"/>
    <w:rsid w:val="00453EDC"/>
    <w:rsid w:val="004542F9"/>
    <w:rsid w:val="00454C83"/>
    <w:rsid w:val="0045533F"/>
    <w:rsid w:val="00455867"/>
    <w:rsid w:val="00457145"/>
    <w:rsid w:val="004601DB"/>
    <w:rsid w:val="004606F2"/>
    <w:rsid w:val="00460F79"/>
    <w:rsid w:val="00463700"/>
    <w:rsid w:val="00463D6F"/>
    <w:rsid w:val="00465260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4C1A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9BC"/>
    <w:rsid w:val="00482A98"/>
    <w:rsid w:val="004834AC"/>
    <w:rsid w:val="00483559"/>
    <w:rsid w:val="00484EEA"/>
    <w:rsid w:val="0048591A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C83"/>
    <w:rsid w:val="00493B22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F62"/>
    <w:rsid w:val="004B45AD"/>
    <w:rsid w:val="004B4E37"/>
    <w:rsid w:val="004B7066"/>
    <w:rsid w:val="004C077E"/>
    <w:rsid w:val="004C156F"/>
    <w:rsid w:val="004C1602"/>
    <w:rsid w:val="004C2FA3"/>
    <w:rsid w:val="004C3A6D"/>
    <w:rsid w:val="004C6343"/>
    <w:rsid w:val="004C63C7"/>
    <w:rsid w:val="004C729B"/>
    <w:rsid w:val="004D0635"/>
    <w:rsid w:val="004D10EC"/>
    <w:rsid w:val="004D1AA7"/>
    <w:rsid w:val="004D1FFB"/>
    <w:rsid w:val="004D2B57"/>
    <w:rsid w:val="004D34A0"/>
    <w:rsid w:val="004D37D1"/>
    <w:rsid w:val="004D43C9"/>
    <w:rsid w:val="004D5979"/>
    <w:rsid w:val="004D77B7"/>
    <w:rsid w:val="004D7940"/>
    <w:rsid w:val="004D7FE9"/>
    <w:rsid w:val="004E0112"/>
    <w:rsid w:val="004E125A"/>
    <w:rsid w:val="004E1980"/>
    <w:rsid w:val="004E3B29"/>
    <w:rsid w:val="004E4908"/>
    <w:rsid w:val="004E55A5"/>
    <w:rsid w:val="004E59A6"/>
    <w:rsid w:val="004E644A"/>
    <w:rsid w:val="004E7B94"/>
    <w:rsid w:val="004E7F2E"/>
    <w:rsid w:val="004F00CF"/>
    <w:rsid w:val="004F0767"/>
    <w:rsid w:val="004F09DE"/>
    <w:rsid w:val="004F19C5"/>
    <w:rsid w:val="004F25F6"/>
    <w:rsid w:val="004F3F85"/>
    <w:rsid w:val="004F4351"/>
    <w:rsid w:val="004F44FE"/>
    <w:rsid w:val="004F4FB0"/>
    <w:rsid w:val="004F5732"/>
    <w:rsid w:val="004F7BC8"/>
    <w:rsid w:val="00501590"/>
    <w:rsid w:val="00501A4A"/>
    <w:rsid w:val="00501D53"/>
    <w:rsid w:val="0050320F"/>
    <w:rsid w:val="00503A52"/>
    <w:rsid w:val="00503FC6"/>
    <w:rsid w:val="00504463"/>
    <w:rsid w:val="00505C16"/>
    <w:rsid w:val="0051090A"/>
    <w:rsid w:val="00510BAA"/>
    <w:rsid w:val="00511B4E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16F44"/>
    <w:rsid w:val="00521A6A"/>
    <w:rsid w:val="00522479"/>
    <w:rsid w:val="0052273D"/>
    <w:rsid w:val="005248BB"/>
    <w:rsid w:val="0052558C"/>
    <w:rsid w:val="005267D5"/>
    <w:rsid w:val="00527ECA"/>
    <w:rsid w:val="00527F51"/>
    <w:rsid w:val="00530D72"/>
    <w:rsid w:val="005313F3"/>
    <w:rsid w:val="0053251B"/>
    <w:rsid w:val="00533045"/>
    <w:rsid w:val="005331E0"/>
    <w:rsid w:val="00533934"/>
    <w:rsid w:val="00534B20"/>
    <w:rsid w:val="0053557E"/>
    <w:rsid w:val="00536737"/>
    <w:rsid w:val="00540637"/>
    <w:rsid w:val="00540906"/>
    <w:rsid w:val="00540FD7"/>
    <w:rsid w:val="00541CC2"/>
    <w:rsid w:val="00541F07"/>
    <w:rsid w:val="00542039"/>
    <w:rsid w:val="00543002"/>
    <w:rsid w:val="00543F36"/>
    <w:rsid w:val="00544225"/>
    <w:rsid w:val="00545194"/>
    <w:rsid w:val="005457FF"/>
    <w:rsid w:val="00545B59"/>
    <w:rsid w:val="00545EF4"/>
    <w:rsid w:val="00546FFD"/>
    <w:rsid w:val="005473E2"/>
    <w:rsid w:val="00547970"/>
    <w:rsid w:val="00547A5C"/>
    <w:rsid w:val="005513A1"/>
    <w:rsid w:val="0055178F"/>
    <w:rsid w:val="005519DA"/>
    <w:rsid w:val="005544A8"/>
    <w:rsid w:val="00557E6C"/>
    <w:rsid w:val="005605E9"/>
    <w:rsid w:val="005611A8"/>
    <w:rsid w:val="00561D10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414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2BEF"/>
    <w:rsid w:val="005842AF"/>
    <w:rsid w:val="00584A5F"/>
    <w:rsid w:val="0058518C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0F1D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A06F2"/>
    <w:rsid w:val="005A0EEE"/>
    <w:rsid w:val="005A197F"/>
    <w:rsid w:val="005A1EFF"/>
    <w:rsid w:val="005A1FD7"/>
    <w:rsid w:val="005A2039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51A6"/>
    <w:rsid w:val="005D617C"/>
    <w:rsid w:val="005D64ED"/>
    <w:rsid w:val="005D6F71"/>
    <w:rsid w:val="005D706A"/>
    <w:rsid w:val="005E04C1"/>
    <w:rsid w:val="005E0B45"/>
    <w:rsid w:val="005E0BB6"/>
    <w:rsid w:val="005E1630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EB9"/>
    <w:rsid w:val="0060602B"/>
    <w:rsid w:val="006061B1"/>
    <w:rsid w:val="006062FE"/>
    <w:rsid w:val="006069CF"/>
    <w:rsid w:val="006078B6"/>
    <w:rsid w:val="00607B0A"/>
    <w:rsid w:val="00610089"/>
    <w:rsid w:val="00610469"/>
    <w:rsid w:val="0061150D"/>
    <w:rsid w:val="006125F3"/>
    <w:rsid w:val="0061341D"/>
    <w:rsid w:val="00613FD6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3B66"/>
    <w:rsid w:val="00634378"/>
    <w:rsid w:val="0063498D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5CEB"/>
    <w:rsid w:val="00647ED1"/>
    <w:rsid w:val="00651063"/>
    <w:rsid w:val="00651955"/>
    <w:rsid w:val="0065294E"/>
    <w:rsid w:val="006537A0"/>
    <w:rsid w:val="00653B1D"/>
    <w:rsid w:val="00653B39"/>
    <w:rsid w:val="00653C92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77C9E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2988"/>
    <w:rsid w:val="00695934"/>
    <w:rsid w:val="00695C87"/>
    <w:rsid w:val="006A0C1F"/>
    <w:rsid w:val="006A19E5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1CD2"/>
    <w:rsid w:val="006B2041"/>
    <w:rsid w:val="006B342B"/>
    <w:rsid w:val="006B4BA0"/>
    <w:rsid w:val="006B535D"/>
    <w:rsid w:val="006B5996"/>
    <w:rsid w:val="006B5A99"/>
    <w:rsid w:val="006B5F0F"/>
    <w:rsid w:val="006B64EB"/>
    <w:rsid w:val="006B72CD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08E"/>
    <w:rsid w:val="006C518E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3323"/>
    <w:rsid w:val="006D3C8E"/>
    <w:rsid w:val="006D42BA"/>
    <w:rsid w:val="006D4403"/>
    <w:rsid w:val="006D4A54"/>
    <w:rsid w:val="006D5082"/>
    <w:rsid w:val="006D5948"/>
    <w:rsid w:val="006D6731"/>
    <w:rsid w:val="006D7405"/>
    <w:rsid w:val="006D7EEC"/>
    <w:rsid w:val="006E16CE"/>
    <w:rsid w:val="006E2A2B"/>
    <w:rsid w:val="006E3749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8E8"/>
    <w:rsid w:val="00723D72"/>
    <w:rsid w:val="00723FC9"/>
    <w:rsid w:val="007245A8"/>
    <w:rsid w:val="00724EA1"/>
    <w:rsid w:val="00724F00"/>
    <w:rsid w:val="00725BE2"/>
    <w:rsid w:val="0072613F"/>
    <w:rsid w:val="00726914"/>
    <w:rsid w:val="00726DEA"/>
    <w:rsid w:val="00730B33"/>
    <w:rsid w:val="00733BA1"/>
    <w:rsid w:val="007345A8"/>
    <w:rsid w:val="00734D2A"/>
    <w:rsid w:val="00735EA8"/>
    <w:rsid w:val="00735FA0"/>
    <w:rsid w:val="007373D8"/>
    <w:rsid w:val="00741DCD"/>
    <w:rsid w:val="00742215"/>
    <w:rsid w:val="00742361"/>
    <w:rsid w:val="00742C8D"/>
    <w:rsid w:val="0074395E"/>
    <w:rsid w:val="00744297"/>
    <w:rsid w:val="00744674"/>
    <w:rsid w:val="007453A9"/>
    <w:rsid w:val="00746BCB"/>
    <w:rsid w:val="00747A28"/>
    <w:rsid w:val="00747C56"/>
    <w:rsid w:val="00747FB1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54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677ED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DB8"/>
    <w:rsid w:val="007A0EA1"/>
    <w:rsid w:val="007A2398"/>
    <w:rsid w:val="007A3098"/>
    <w:rsid w:val="007A3596"/>
    <w:rsid w:val="007A5300"/>
    <w:rsid w:val="007A5B60"/>
    <w:rsid w:val="007A609E"/>
    <w:rsid w:val="007A647C"/>
    <w:rsid w:val="007A6570"/>
    <w:rsid w:val="007A657F"/>
    <w:rsid w:val="007A6BD3"/>
    <w:rsid w:val="007A7048"/>
    <w:rsid w:val="007A78D9"/>
    <w:rsid w:val="007A7B0D"/>
    <w:rsid w:val="007A7FC8"/>
    <w:rsid w:val="007B1898"/>
    <w:rsid w:val="007B3610"/>
    <w:rsid w:val="007B44DB"/>
    <w:rsid w:val="007B4730"/>
    <w:rsid w:val="007B5854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884"/>
    <w:rsid w:val="007E0951"/>
    <w:rsid w:val="007E19AE"/>
    <w:rsid w:val="007E2F9F"/>
    <w:rsid w:val="007E3928"/>
    <w:rsid w:val="007E4E4F"/>
    <w:rsid w:val="007E5112"/>
    <w:rsid w:val="007E541C"/>
    <w:rsid w:val="007E5EDF"/>
    <w:rsid w:val="007E6907"/>
    <w:rsid w:val="007F040C"/>
    <w:rsid w:val="007F0798"/>
    <w:rsid w:val="007F132B"/>
    <w:rsid w:val="007F2123"/>
    <w:rsid w:val="007F299E"/>
    <w:rsid w:val="007F2EA7"/>
    <w:rsid w:val="007F3B8F"/>
    <w:rsid w:val="007F4455"/>
    <w:rsid w:val="007F4788"/>
    <w:rsid w:val="007F4B43"/>
    <w:rsid w:val="007F4F7C"/>
    <w:rsid w:val="007F546E"/>
    <w:rsid w:val="007F6516"/>
    <w:rsid w:val="007F6F7D"/>
    <w:rsid w:val="008001C7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10616"/>
    <w:rsid w:val="00810D37"/>
    <w:rsid w:val="00811154"/>
    <w:rsid w:val="0081136F"/>
    <w:rsid w:val="00811866"/>
    <w:rsid w:val="0081224A"/>
    <w:rsid w:val="0081244A"/>
    <w:rsid w:val="00815D2E"/>
    <w:rsid w:val="008163AB"/>
    <w:rsid w:val="00817BD7"/>
    <w:rsid w:val="0082131E"/>
    <w:rsid w:val="0082201C"/>
    <w:rsid w:val="00822317"/>
    <w:rsid w:val="008226DC"/>
    <w:rsid w:val="008230DD"/>
    <w:rsid w:val="008236BC"/>
    <w:rsid w:val="008238F1"/>
    <w:rsid w:val="00823FAF"/>
    <w:rsid w:val="00825E68"/>
    <w:rsid w:val="00826951"/>
    <w:rsid w:val="00826B78"/>
    <w:rsid w:val="00830180"/>
    <w:rsid w:val="00831A54"/>
    <w:rsid w:val="00831EF8"/>
    <w:rsid w:val="00832602"/>
    <w:rsid w:val="00833725"/>
    <w:rsid w:val="00833F79"/>
    <w:rsid w:val="008340BB"/>
    <w:rsid w:val="0083615B"/>
    <w:rsid w:val="00836701"/>
    <w:rsid w:val="00836FC0"/>
    <w:rsid w:val="00837100"/>
    <w:rsid w:val="00841236"/>
    <w:rsid w:val="008423E8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823"/>
    <w:rsid w:val="00857A60"/>
    <w:rsid w:val="00857C1B"/>
    <w:rsid w:val="008608E6"/>
    <w:rsid w:val="008641C2"/>
    <w:rsid w:val="008648B7"/>
    <w:rsid w:val="0086550B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59BF"/>
    <w:rsid w:val="00877B3C"/>
    <w:rsid w:val="00877DC8"/>
    <w:rsid w:val="008809E1"/>
    <w:rsid w:val="008814E2"/>
    <w:rsid w:val="00882538"/>
    <w:rsid w:val="008832FF"/>
    <w:rsid w:val="00884BBA"/>
    <w:rsid w:val="0088734D"/>
    <w:rsid w:val="00890BC2"/>
    <w:rsid w:val="00890DF6"/>
    <w:rsid w:val="00892123"/>
    <w:rsid w:val="00892EAA"/>
    <w:rsid w:val="0089418D"/>
    <w:rsid w:val="0089423F"/>
    <w:rsid w:val="00894AD3"/>
    <w:rsid w:val="00894BF9"/>
    <w:rsid w:val="008954A4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A794E"/>
    <w:rsid w:val="008B0D74"/>
    <w:rsid w:val="008B1142"/>
    <w:rsid w:val="008B1723"/>
    <w:rsid w:val="008B54D1"/>
    <w:rsid w:val="008B6787"/>
    <w:rsid w:val="008B69BC"/>
    <w:rsid w:val="008B6A53"/>
    <w:rsid w:val="008B7771"/>
    <w:rsid w:val="008B780E"/>
    <w:rsid w:val="008B7827"/>
    <w:rsid w:val="008B7847"/>
    <w:rsid w:val="008C196B"/>
    <w:rsid w:val="008C1F75"/>
    <w:rsid w:val="008C31B5"/>
    <w:rsid w:val="008C4995"/>
    <w:rsid w:val="008C50FE"/>
    <w:rsid w:val="008C578A"/>
    <w:rsid w:val="008C5A29"/>
    <w:rsid w:val="008C6C0A"/>
    <w:rsid w:val="008C77C7"/>
    <w:rsid w:val="008D0BD0"/>
    <w:rsid w:val="008D0C8B"/>
    <w:rsid w:val="008D0DE5"/>
    <w:rsid w:val="008D1189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1AD"/>
    <w:rsid w:val="008E5216"/>
    <w:rsid w:val="008E55A1"/>
    <w:rsid w:val="008E598D"/>
    <w:rsid w:val="008F00B0"/>
    <w:rsid w:val="008F0728"/>
    <w:rsid w:val="008F28A2"/>
    <w:rsid w:val="008F3C07"/>
    <w:rsid w:val="008F45FE"/>
    <w:rsid w:val="008F4825"/>
    <w:rsid w:val="008F49B9"/>
    <w:rsid w:val="008F4B7A"/>
    <w:rsid w:val="008F4C67"/>
    <w:rsid w:val="008F6E88"/>
    <w:rsid w:val="008F7023"/>
    <w:rsid w:val="008F7A8B"/>
    <w:rsid w:val="008F7E39"/>
    <w:rsid w:val="009001ED"/>
    <w:rsid w:val="0090147B"/>
    <w:rsid w:val="00901671"/>
    <w:rsid w:val="009025A8"/>
    <w:rsid w:val="009028D3"/>
    <w:rsid w:val="00902FE7"/>
    <w:rsid w:val="00903CDE"/>
    <w:rsid w:val="00904670"/>
    <w:rsid w:val="009046DD"/>
    <w:rsid w:val="009066B4"/>
    <w:rsid w:val="009068E4"/>
    <w:rsid w:val="00907C0C"/>
    <w:rsid w:val="0091076A"/>
    <w:rsid w:val="00910C03"/>
    <w:rsid w:val="009129A7"/>
    <w:rsid w:val="00912FE2"/>
    <w:rsid w:val="009142F8"/>
    <w:rsid w:val="009144FC"/>
    <w:rsid w:val="0091466E"/>
    <w:rsid w:val="00914A96"/>
    <w:rsid w:val="00914AC5"/>
    <w:rsid w:val="00915150"/>
    <w:rsid w:val="009152A5"/>
    <w:rsid w:val="00915629"/>
    <w:rsid w:val="00915726"/>
    <w:rsid w:val="009157A9"/>
    <w:rsid w:val="00916BA8"/>
    <w:rsid w:val="009209BA"/>
    <w:rsid w:val="00922744"/>
    <w:rsid w:val="00924EBC"/>
    <w:rsid w:val="009253A5"/>
    <w:rsid w:val="009254DB"/>
    <w:rsid w:val="009260CA"/>
    <w:rsid w:val="00926D34"/>
    <w:rsid w:val="00930B70"/>
    <w:rsid w:val="00932016"/>
    <w:rsid w:val="00932CED"/>
    <w:rsid w:val="00932D31"/>
    <w:rsid w:val="00932ED6"/>
    <w:rsid w:val="009341A7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63D"/>
    <w:rsid w:val="009637AB"/>
    <w:rsid w:val="009648B5"/>
    <w:rsid w:val="00965014"/>
    <w:rsid w:val="00965084"/>
    <w:rsid w:val="00965A52"/>
    <w:rsid w:val="00965D42"/>
    <w:rsid w:val="00965E60"/>
    <w:rsid w:val="009663D6"/>
    <w:rsid w:val="00966A51"/>
    <w:rsid w:val="00967708"/>
    <w:rsid w:val="009678BE"/>
    <w:rsid w:val="00967E1F"/>
    <w:rsid w:val="009702EF"/>
    <w:rsid w:val="00970D23"/>
    <w:rsid w:val="0097456F"/>
    <w:rsid w:val="00974B02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3C22"/>
    <w:rsid w:val="009A4E4A"/>
    <w:rsid w:val="009A5197"/>
    <w:rsid w:val="009A66CF"/>
    <w:rsid w:val="009A76F3"/>
    <w:rsid w:val="009A7AB9"/>
    <w:rsid w:val="009A7D58"/>
    <w:rsid w:val="009B163D"/>
    <w:rsid w:val="009B164D"/>
    <w:rsid w:val="009B1CA1"/>
    <w:rsid w:val="009B3C41"/>
    <w:rsid w:val="009B3C4E"/>
    <w:rsid w:val="009B42FC"/>
    <w:rsid w:val="009B4E41"/>
    <w:rsid w:val="009B53A9"/>
    <w:rsid w:val="009B53B9"/>
    <w:rsid w:val="009B6013"/>
    <w:rsid w:val="009B67B0"/>
    <w:rsid w:val="009B7785"/>
    <w:rsid w:val="009C0145"/>
    <w:rsid w:val="009C03F5"/>
    <w:rsid w:val="009C3CE8"/>
    <w:rsid w:val="009C5A32"/>
    <w:rsid w:val="009C69CB"/>
    <w:rsid w:val="009D00CA"/>
    <w:rsid w:val="009D0322"/>
    <w:rsid w:val="009D353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1BA7"/>
    <w:rsid w:val="009E3E3B"/>
    <w:rsid w:val="009E4B99"/>
    <w:rsid w:val="009E61C8"/>
    <w:rsid w:val="009E74DE"/>
    <w:rsid w:val="009F0D2E"/>
    <w:rsid w:val="009F18A1"/>
    <w:rsid w:val="009F2312"/>
    <w:rsid w:val="009F3A88"/>
    <w:rsid w:val="009F5DFE"/>
    <w:rsid w:val="009F7AD2"/>
    <w:rsid w:val="00A00B9B"/>
    <w:rsid w:val="00A00E74"/>
    <w:rsid w:val="00A03AB0"/>
    <w:rsid w:val="00A04023"/>
    <w:rsid w:val="00A062F2"/>
    <w:rsid w:val="00A0676B"/>
    <w:rsid w:val="00A072C3"/>
    <w:rsid w:val="00A07E7F"/>
    <w:rsid w:val="00A07F87"/>
    <w:rsid w:val="00A10196"/>
    <w:rsid w:val="00A10D80"/>
    <w:rsid w:val="00A1121C"/>
    <w:rsid w:val="00A12389"/>
    <w:rsid w:val="00A1279E"/>
    <w:rsid w:val="00A149D2"/>
    <w:rsid w:val="00A168EB"/>
    <w:rsid w:val="00A172E7"/>
    <w:rsid w:val="00A20B93"/>
    <w:rsid w:val="00A21329"/>
    <w:rsid w:val="00A21E84"/>
    <w:rsid w:val="00A245E9"/>
    <w:rsid w:val="00A24DFB"/>
    <w:rsid w:val="00A25BCB"/>
    <w:rsid w:val="00A26DBD"/>
    <w:rsid w:val="00A26F58"/>
    <w:rsid w:val="00A27366"/>
    <w:rsid w:val="00A30B22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341A"/>
    <w:rsid w:val="00A457E0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0A9"/>
    <w:rsid w:val="00A74367"/>
    <w:rsid w:val="00A74C8A"/>
    <w:rsid w:val="00A75151"/>
    <w:rsid w:val="00A761A8"/>
    <w:rsid w:val="00A775BE"/>
    <w:rsid w:val="00A77F27"/>
    <w:rsid w:val="00A80229"/>
    <w:rsid w:val="00A80536"/>
    <w:rsid w:val="00A8147B"/>
    <w:rsid w:val="00A84029"/>
    <w:rsid w:val="00A84270"/>
    <w:rsid w:val="00A857DB"/>
    <w:rsid w:val="00A85D90"/>
    <w:rsid w:val="00A868DE"/>
    <w:rsid w:val="00A8739A"/>
    <w:rsid w:val="00A90D9E"/>
    <w:rsid w:val="00A91BB2"/>
    <w:rsid w:val="00A91DCF"/>
    <w:rsid w:val="00A92660"/>
    <w:rsid w:val="00A92718"/>
    <w:rsid w:val="00A95249"/>
    <w:rsid w:val="00A95615"/>
    <w:rsid w:val="00A95A6B"/>
    <w:rsid w:val="00A96988"/>
    <w:rsid w:val="00A9699C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A73DB"/>
    <w:rsid w:val="00AB07B6"/>
    <w:rsid w:val="00AB09D3"/>
    <w:rsid w:val="00AB1123"/>
    <w:rsid w:val="00AB2C9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4F9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442F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0B7"/>
    <w:rsid w:val="00AE375F"/>
    <w:rsid w:val="00AE420D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57E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106D2"/>
    <w:rsid w:val="00B10E6A"/>
    <w:rsid w:val="00B10FDE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17DC0"/>
    <w:rsid w:val="00B2035D"/>
    <w:rsid w:val="00B2058B"/>
    <w:rsid w:val="00B20605"/>
    <w:rsid w:val="00B22CC1"/>
    <w:rsid w:val="00B23904"/>
    <w:rsid w:val="00B23BFB"/>
    <w:rsid w:val="00B23EB7"/>
    <w:rsid w:val="00B24A95"/>
    <w:rsid w:val="00B24E39"/>
    <w:rsid w:val="00B25C6D"/>
    <w:rsid w:val="00B27656"/>
    <w:rsid w:val="00B27A0A"/>
    <w:rsid w:val="00B27D31"/>
    <w:rsid w:val="00B313ED"/>
    <w:rsid w:val="00B315B6"/>
    <w:rsid w:val="00B33F83"/>
    <w:rsid w:val="00B34430"/>
    <w:rsid w:val="00B34A68"/>
    <w:rsid w:val="00B35E56"/>
    <w:rsid w:val="00B36FB4"/>
    <w:rsid w:val="00B377DA"/>
    <w:rsid w:val="00B40634"/>
    <w:rsid w:val="00B40D45"/>
    <w:rsid w:val="00B41792"/>
    <w:rsid w:val="00B430D7"/>
    <w:rsid w:val="00B43466"/>
    <w:rsid w:val="00B440B6"/>
    <w:rsid w:val="00B4438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56B"/>
    <w:rsid w:val="00B54755"/>
    <w:rsid w:val="00B54ADA"/>
    <w:rsid w:val="00B54C30"/>
    <w:rsid w:val="00B563D5"/>
    <w:rsid w:val="00B56766"/>
    <w:rsid w:val="00B568A6"/>
    <w:rsid w:val="00B60088"/>
    <w:rsid w:val="00B6192E"/>
    <w:rsid w:val="00B62A90"/>
    <w:rsid w:val="00B64314"/>
    <w:rsid w:val="00B65E23"/>
    <w:rsid w:val="00B660B5"/>
    <w:rsid w:val="00B6620E"/>
    <w:rsid w:val="00B6681A"/>
    <w:rsid w:val="00B66EFD"/>
    <w:rsid w:val="00B703FE"/>
    <w:rsid w:val="00B70414"/>
    <w:rsid w:val="00B70B09"/>
    <w:rsid w:val="00B71D2D"/>
    <w:rsid w:val="00B73F85"/>
    <w:rsid w:val="00B74414"/>
    <w:rsid w:val="00B74A93"/>
    <w:rsid w:val="00B74D13"/>
    <w:rsid w:val="00B74E82"/>
    <w:rsid w:val="00B766E3"/>
    <w:rsid w:val="00B77213"/>
    <w:rsid w:val="00B77219"/>
    <w:rsid w:val="00B808F7"/>
    <w:rsid w:val="00B80D59"/>
    <w:rsid w:val="00B80D5F"/>
    <w:rsid w:val="00B828C5"/>
    <w:rsid w:val="00B82C79"/>
    <w:rsid w:val="00B82F2C"/>
    <w:rsid w:val="00B8316D"/>
    <w:rsid w:val="00B846E0"/>
    <w:rsid w:val="00B859D6"/>
    <w:rsid w:val="00B85F5F"/>
    <w:rsid w:val="00B86BA9"/>
    <w:rsid w:val="00B86F7E"/>
    <w:rsid w:val="00B8756B"/>
    <w:rsid w:val="00B87F22"/>
    <w:rsid w:val="00B90825"/>
    <w:rsid w:val="00B9198F"/>
    <w:rsid w:val="00B91AC0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E7"/>
    <w:rsid w:val="00BA488D"/>
    <w:rsid w:val="00BA4ABD"/>
    <w:rsid w:val="00BA69B2"/>
    <w:rsid w:val="00BA71D5"/>
    <w:rsid w:val="00BA7755"/>
    <w:rsid w:val="00BB0467"/>
    <w:rsid w:val="00BB0585"/>
    <w:rsid w:val="00BB21BD"/>
    <w:rsid w:val="00BB2210"/>
    <w:rsid w:val="00BB23BA"/>
    <w:rsid w:val="00BB31CC"/>
    <w:rsid w:val="00BB3A28"/>
    <w:rsid w:val="00BB3A64"/>
    <w:rsid w:val="00BB65D1"/>
    <w:rsid w:val="00BB674F"/>
    <w:rsid w:val="00BB6A06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3D0F"/>
    <w:rsid w:val="00BD4A1A"/>
    <w:rsid w:val="00BD5A5B"/>
    <w:rsid w:val="00BD5B69"/>
    <w:rsid w:val="00BE2951"/>
    <w:rsid w:val="00BE3F86"/>
    <w:rsid w:val="00BE459E"/>
    <w:rsid w:val="00BE4628"/>
    <w:rsid w:val="00BE49DD"/>
    <w:rsid w:val="00BE5425"/>
    <w:rsid w:val="00BE5D86"/>
    <w:rsid w:val="00BE6BEF"/>
    <w:rsid w:val="00BE6DEE"/>
    <w:rsid w:val="00BE74BC"/>
    <w:rsid w:val="00BE797D"/>
    <w:rsid w:val="00BE7A85"/>
    <w:rsid w:val="00BE7E27"/>
    <w:rsid w:val="00BF0201"/>
    <w:rsid w:val="00BF07BF"/>
    <w:rsid w:val="00BF0BD9"/>
    <w:rsid w:val="00BF12A2"/>
    <w:rsid w:val="00BF1DAB"/>
    <w:rsid w:val="00BF2F4D"/>
    <w:rsid w:val="00BF313B"/>
    <w:rsid w:val="00BF4DB6"/>
    <w:rsid w:val="00BF5C46"/>
    <w:rsid w:val="00BF5CD8"/>
    <w:rsid w:val="00BF77F4"/>
    <w:rsid w:val="00C00EEA"/>
    <w:rsid w:val="00C01EEE"/>
    <w:rsid w:val="00C0441E"/>
    <w:rsid w:val="00C04C5E"/>
    <w:rsid w:val="00C04D51"/>
    <w:rsid w:val="00C04E57"/>
    <w:rsid w:val="00C05E3E"/>
    <w:rsid w:val="00C06A29"/>
    <w:rsid w:val="00C06A90"/>
    <w:rsid w:val="00C07091"/>
    <w:rsid w:val="00C0794C"/>
    <w:rsid w:val="00C1031F"/>
    <w:rsid w:val="00C1428A"/>
    <w:rsid w:val="00C14319"/>
    <w:rsid w:val="00C14384"/>
    <w:rsid w:val="00C154A8"/>
    <w:rsid w:val="00C15B2F"/>
    <w:rsid w:val="00C2086B"/>
    <w:rsid w:val="00C216FF"/>
    <w:rsid w:val="00C21D9A"/>
    <w:rsid w:val="00C22002"/>
    <w:rsid w:val="00C2331B"/>
    <w:rsid w:val="00C23E3E"/>
    <w:rsid w:val="00C24A84"/>
    <w:rsid w:val="00C24F42"/>
    <w:rsid w:val="00C25934"/>
    <w:rsid w:val="00C2659B"/>
    <w:rsid w:val="00C26E12"/>
    <w:rsid w:val="00C272D8"/>
    <w:rsid w:val="00C27796"/>
    <w:rsid w:val="00C27863"/>
    <w:rsid w:val="00C3161C"/>
    <w:rsid w:val="00C31C58"/>
    <w:rsid w:val="00C32C49"/>
    <w:rsid w:val="00C3347C"/>
    <w:rsid w:val="00C335DE"/>
    <w:rsid w:val="00C34203"/>
    <w:rsid w:val="00C35431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4CA"/>
    <w:rsid w:val="00C52B0A"/>
    <w:rsid w:val="00C52CC7"/>
    <w:rsid w:val="00C53BDB"/>
    <w:rsid w:val="00C53DB3"/>
    <w:rsid w:val="00C54AED"/>
    <w:rsid w:val="00C555B5"/>
    <w:rsid w:val="00C55FCF"/>
    <w:rsid w:val="00C56DC3"/>
    <w:rsid w:val="00C574A4"/>
    <w:rsid w:val="00C60229"/>
    <w:rsid w:val="00C60E4C"/>
    <w:rsid w:val="00C61013"/>
    <w:rsid w:val="00C616FC"/>
    <w:rsid w:val="00C6214C"/>
    <w:rsid w:val="00C628C6"/>
    <w:rsid w:val="00C63094"/>
    <w:rsid w:val="00C64263"/>
    <w:rsid w:val="00C64B60"/>
    <w:rsid w:val="00C64BEA"/>
    <w:rsid w:val="00C6584F"/>
    <w:rsid w:val="00C65949"/>
    <w:rsid w:val="00C65DFD"/>
    <w:rsid w:val="00C702B5"/>
    <w:rsid w:val="00C7091C"/>
    <w:rsid w:val="00C70B04"/>
    <w:rsid w:val="00C70C0E"/>
    <w:rsid w:val="00C71856"/>
    <w:rsid w:val="00C71D6A"/>
    <w:rsid w:val="00C7267E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A1A"/>
    <w:rsid w:val="00C83AFF"/>
    <w:rsid w:val="00C83F77"/>
    <w:rsid w:val="00C8423E"/>
    <w:rsid w:val="00C84D15"/>
    <w:rsid w:val="00C8508B"/>
    <w:rsid w:val="00C87BB9"/>
    <w:rsid w:val="00C90AA2"/>
    <w:rsid w:val="00C90C36"/>
    <w:rsid w:val="00C91E57"/>
    <w:rsid w:val="00C9213B"/>
    <w:rsid w:val="00C9244B"/>
    <w:rsid w:val="00C92A58"/>
    <w:rsid w:val="00C92E4F"/>
    <w:rsid w:val="00C934F1"/>
    <w:rsid w:val="00C93CD0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6ED1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51"/>
    <w:rsid w:val="00CE2DBE"/>
    <w:rsid w:val="00CE331B"/>
    <w:rsid w:val="00CE371F"/>
    <w:rsid w:val="00CE4191"/>
    <w:rsid w:val="00CE49CE"/>
    <w:rsid w:val="00CE4E67"/>
    <w:rsid w:val="00CE534F"/>
    <w:rsid w:val="00CE567A"/>
    <w:rsid w:val="00CE5D42"/>
    <w:rsid w:val="00CE66C4"/>
    <w:rsid w:val="00CE7B7C"/>
    <w:rsid w:val="00CF02D8"/>
    <w:rsid w:val="00CF0354"/>
    <w:rsid w:val="00CF04E5"/>
    <w:rsid w:val="00CF10F2"/>
    <w:rsid w:val="00CF11BF"/>
    <w:rsid w:val="00CF227F"/>
    <w:rsid w:val="00CF25DA"/>
    <w:rsid w:val="00CF2946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763"/>
    <w:rsid w:val="00D03816"/>
    <w:rsid w:val="00D0470A"/>
    <w:rsid w:val="00D047FA"/>
    <w:rsid w:val="00D05FEB"/>
    <w:rsid w:val="00D06098"/>
    <w:rsid w:val="00D06680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C8F"/>
    <w:rsid w:val="00D177D5"/>
    <w:rsid w:val="00D179A9"/>
    <w:rsid w:val="00D20449"/>
    <w:rsid w:val="00D2183B"/>
    <w:rsid w:val="00D2252C"/>
    <w:rsid w:val="00D227E2"/>
    <w:rsid w:val="00D234F1"/>
    <w:rsid w:val="00D23E08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F8B"/>
    <w:rsid w:val="00D559B7"/>
    <w:rsid w:val="00D55B67"/>
    <w:rsid w:val="00D5746B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7508"/>
    <w:rsid w:val="00D67881"/>
    <w:rsid w:val="00D709DC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085C"/>
    <w:rsid w:val="00D81E51"/>
    <w:rsid w:val="00D823F7"/>
    <w:rsid w:val="00D8248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6049"/>
    <w:rsid w:val="00D96A6E"/>
    <w:rsid w:val="00D96C1F"/>
    <w:rsid w:val="00D96D76"/>
    <w:rsid w:val="00D97771"/>
    <w:rsid w:val="00DA3757"/>
    <w:rsid w:val="00DA3F86"/>
    <w:rsid w:val="00DA533B"/>
    <w:rsid w:val="00DA5418"/>
    <w:rsid w:val="00DA6CCF"/>
    <w:rsid w:val="00DA718E"/>
    <w:rsid w:val="00DA7457"/>
    <w:rsid w:val="00DA794D"/>
    <w:rsid w:val="00DB0271"/>
    <w:rsid w:val="00DB04EA"/>
    <w:rsid w:val="00DB12DB"/>
    <w:rsid w:val="00DB1D0C"/>
    <w:rsid w:val="00DB1DB6"/>
    <w:rsid w:val="00DB1F80"/>
    <w:rsid w:val="00DB40E1"/>
    <w:rsid w:val="00DB4595"/>
    <w:rsid w:val="00DB51D5"/>
    <w:rsid w:val="00DB672C"/>
    <w:rsid w:val="00DB6DC2"/>
    <w:rsid w:val="00DB71FE"/>
    <w:rsid w:val="00DC071E"/>
    <w:rsid w:val="00DC1966"/>
    <w:rsid w:val="00DC23D2"/>
    <w:rsid w:val="00DC27B8"/>
    <w:rsid w:val="00DC2FAC"/>
    <w:rsid w:val="00DC2FF9"/>
    <w:rsid w:val="00DC335A"/>
    <w:rsid w:val="00DC35FE"/>
    <w:rsid w:val="00DD0568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4AE9"/>
    <w:rsid w:val="00DE5317"/>
    <w:rsid w:val="00DE55DF"/>
    <w:rsid w:val="00DE634A"/>
    <w:rsid w:val="00DE77C8"/>
    <w:rsid w:val="00DE7AD5"/>
    <w:rsid w:val="00DE7EAA"/>
    <w:rsid w:val="00DF2D78"/>
    <w:rsid w:val="00DF4305"/>
    <w:rsid w:val="00DF48AA"/>
    <w:rsid w:val="00DF59E2"/>
    <w:rsid w:val="00E0050F"/>
    <w:rsid w:val="00E01D52"/>
    <w:rsid w:val="00E02846"/>
    <w:rsid w:val="00E031A5"/>
    <w:rsid w:val="00E036C4"/>
    <w:rsid w:val="00E0406C"/>
    <w:rsid w:val="00E044EF"/>
    <w:rsid w:val="00E0464F"/>
    <w:rsid w:val="00E0489D"/>
    <w:rsid w:val="00E059BF"/>
    <w:rsid w:val="00E07738"/>
    <w:rsid w:val="00E07EE9"/>
    <w:rsid w:val="00E11E7D"/>
    <w:rsid w:val="00E11EC4"/>
    <w:rsid w:val="00E12ADE"/>
    <w:rsid w:val="00E133C5"/>
    <w:rsid w:val="00E140A2"/>
    <w:rsid w:val="00E141DF"/>
    <w:rsid w:val="00E143E9"/>
    <w:rsid w:val="00E1458D"/>
    <w:rsid w:val="00E146B3"/>
    <w:rsid w:val="00E14802"/>
    <w:rsid w:val="00E15AB8"/>
    <w:rsid w:val="00E15F90"/>
    <w:rsid w:val="00E168F3"/>
    <w:rsid w:val="00E17239"/>
    <w:rsid w:val="00E17948"/>
    <w:rsid w:val="00E202B8"/>
    <w:rsid w:val="00E2067D"/>
    <w:rsid w:val="00E21AD1"/>
    <w:rsid w:val="00E21B32"/>
    <w:rsid w:val="00E21D28"/>
    <w:rsid w:val="00E233DF"/>
    <w:rsid w:val="00E24516"/>
    <w:rsid w:val="00E24AEA"/>
    <w:rsid w:val="00E24EAE"/>
    <w:rsid w:val="00E25147"/>
    <w:rsid w:val="00E26E0E"/>
    <w:rsid w:val="00E303A2"/>
    <w:rsid w:val="00E31422"/>
    <w:rsid w:val="00E31811"/>
    <w:rsid w:val="00E31821"/>
    <w:rsid w:val="00E31CCE"/>
    <w:rsid w:val="00E32386"/>
    <w:rsid w:val="00E337B7"/>
    <w:rsid w:val="00E33F8F"/>
    <w:rsid w:val="00E36004"/>
    <w:rsid w:val="00E36613"/>
    <w:rsid w:val="00E36819"/>
    <w:rsid w:val="00E36847"/>
    <w:rsid w:val="00E37414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5FF6"/>
    <w:rsid w:val="00E460FD"/>
    <w:rsid w:val="00E47046"/>
    <w:rsid w:val="00E470A2"/>
    <w:rsid w:val="00E47B84"/>
    <w:rsid w:val="00E50346"/>
    <w:rsid w:val="00E5058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33EE"/>
    <w:rsid w:val="00E65056"/>
    <w:rsid w:val="00E66828"/>
    <w:rsid w:val="00E6691D"/>
    <w:rsid w:val="00E66B10"/>
    <w:rsid w:val="00E678B3"/>
    <w:rsid w:val="00E67F7B"/>
    <w:rsid w:val="00E716A2"/>
    <w:rsid w:val="00E71B50"/>
    <w:rsid w:val="00E744AE"/>
    <w:rsid w:val="00E76264"/>
    <w:rsid w:val="00E76AFA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3DDE"/>
    <w:rsid w:val="00E84734"/>
    <w:rsid w:val="00E84BF5"/>
    <w:rsid w:val="00E85284"/>
    <w:rsid w:val="00E874CB"/>
    <w:rsid w:val="00E90450"/>
    <w:rsid w:val="00E90875"/>
    <w:rsid w:val="00E9087C"/>
    <w:rsid w:val="00E90BF1"/>
    <w:rsid w:val="00E90CD6"/>
    <w:rsid w:val="00E917F4"/>
    <w:rsid w:val="00E918D9"/>
    <w:rsid w:val="00E91E64"/>
    <w:rsid w:val="00E92A74"/>
    <w:rsid w:val="00E943EF"/>
    <w:rsid w:val="00E95286"/>
    <w:rsid w:val="00E95DC9"/>
    <w:rsid w:val="00E96084"/>
    <w:rsid w:val="00E966A5"/>
    <w:rsid w:val="00E967F2"/>
    <w:rsid w:val="00E968FC"/>
    <w:rsid w:val="00E979FE"/>
    <w:rsid w:val="00E97C87"/>
    <w:rsid w:val="00EA14E1"/>
    <w:rsid w:val="00EA184F"/>
    <w:rsid w:val="00EA301F"/>
    <w:rsid w:val="00EA32AF"/>
    <w:rsid w:val="00EA39DA"/>
    <w:rsid w:val="00EA51F2"/>
    <w:rsid w:val="00EB0AAF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470"/>
    <w:rsid w:val="00EB6F64"/>
    <w:rsid w:val="00EB7A2C"/>
    <w:rsid w:val="00EC1B01"/>
    <w:rsid w:val="00EC23F4"/>
    <w:rsid w:val="00EC380D"/>
    <w:rsid w:val="00EC39DB"/>
    <w:rsid w:val="00EC4B5A"/>
    <w:rsid w:val="00EC53E5"/>
    <w:rsid w:val="00EC5A60"/>
    <w:rsid w:val="00EC6CB7"/>
    <w:rsid w:val="00EC6D9F"/>
    <w:rsid w:val="00ED0917"/>
    <w:rsid w:val="00ED0FD7"/>
    <w:rsid w:val="00ED0FE0"/>
    <w:rsid w:val="00ED1C1A"/>
    <w:rsid w:val="00ED2A7E"/>
    <w:rsid w:val="00ED35C0"/>
    <w:rsid w:val="00ED4D3B"/>
    <w:rsid w:val="00ED5575"/>
    <w:rsid w:val="00ED5800"/>
    <w:rsid w:val="00ED75A7"/>
    <w:rsid w:val="00ED7D0F"/>
    <w:rsid w:val="00EE084B"/>
    <w:rsid w:val="00EE25F5"/>
    <w:rsid w:val="00EE374C"/>
    <w:rsid w:val="00EE5B67"/>
    <w:rsid w:val="00EE67B2"/>
    <w:rsid w:val="00EE68A3"/>
    <w:rsid w:val="00EE7D78"/>
    <w:rsid w:val="00EE7DDA"/>
    <w:rsid w:val="00EF0F6C"/>
    <w:rsid w:val="00EF38FA"/>
    <w:rsid w:val="00EF4049"/>
    <w:rsid w:val="00EF4C36"/>
    <w:rsid w:val="00EF51F2"/>
    <w:rsid w:val="00EF56AD"/>
    <w:rsid w:val="00EF5F3A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3B2E"/>
    <w:rsid w:val="00F152E4"/>
    <w:rsid w:val="00F15D35"/>
    <w:rsid w:val="00F168AE"/>
    <w:rsid w:val="00F168B4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16B"/>
    <w:rsid w:val="00F2357C"/>
    <w:rsid w:val="00F24818"/>
    <w:rsid w:val="00F25589"/>
    <w:rsid w:val="00F261DC"/>
    <w:rsid w:val="00F26B64"/>
    <w:rsid w:val="00F26EC5"/>
    <w:rsid w:val="00F27CA2"/>
    <w:rsid w:val="00F309C1"/>
    <w:rsid w:val="00F3233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3851"/>
    <w:rsid w:val="00F444D6"/>
    <w:rsid w:val="00F45651"/>
    <w:rsid w:val="00F46881"/>
    <w:rsid w:val="00F46886"/>
    <w:rsid w:val="00F4702C"/>
    <w:rsid w:val="00F47336"/>
    <w:rsid w:val="00F47AE8"/>
    <w:rsid w:val="00F500A6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6293"/>
    <w:rsid w:val="00F666C7"/>
    <w:rsid w:val="00F672CF"/>
    <w:rsid w:val="00F7007B"/>
    <w:rsid w:val="00F70518"/>
    <w:rsid w:val="00F711A3"/>
    <w:rsid w:val="00F71896"/>
    <w:rsid w:val="00F72E8D"/>
    <w:rsid w:val="00F731BA"/>
    <w:rsid w:val="00F741D3"/>
    <w:rsid w:val="00F745EB"/>
    <w:rsid w:val="00F75186"/>
    <w:rsid w:val="00F761CA"/>
    <w:rsid w:val="00F765EE"/>
    <w:rsid w:val="00F76B6B"/>
    <w:rsid w:val="00F77931"/>
    <w:rsid w:val="00F80115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6691"/>
    <w:rsid w:val="00F86E04"/>
    <w:rsid w:val="00F8734D"/>
    <w:rsid w:val="00F92D16"/>
    <w:rsid w:val="00F92DE6"/>
    <w:rsid w:val="00F9302F"/>
    <w:rsid w:val="00F93680"/>
    <w:rsid w:val="00F93D35"/>
    <w:rsid w:val="00F94C45"/>
    <w:rsid w:val="00F94D28"/>
    <w:rsid w:val="00F94DDE"/>
    <w:rsid w:val="00F9549A"/>
    <w:rsid w:val="00F95B12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7DC"/>
    <w:rsid w:val="00FA55F6"/>
    <w:rsid w:val="00FA56F9"/>
    <w:rsid w:val="00FA58A2"/>
    <w:rsid w:val="00FA5A47"/>
    <w:rsid w:val="00FA710F"/>
    <w:rsid w:val="00FB127A"/>
    <w:rsid w:val="00FB293D"/>
    <w:rsid w:val="00FB423C"/>
    <w:rsid w:val="00FB445F"/>
    <w:rsid w:val="00FB45AC"/>
    <w:rsid w:val="00FB4A94"/>
    <w:rsid w:val="00FB534F"/>
    <w:rsid w:val="00FB6315"/>
    <w:rsid w:val="00FB6FE5"/>
    <w:rsid w:val="00FB7FF2"/>
    <w:rsid w:val="00FC0015"/>
    <w:rsid w:val="00FC156C"/>
    <w:rsid w:val="00FC1A85"/>
    <w:rsid w:val="00FC2E80"/>
    <w:rsid w:val="00FC3437"/>
    <w:rsid w:val="00FC374E"/>
    <w:rsid w:val="00FC3BDA"/>
    <w:rsid w:val="00FC3E16"/>
    <w:rsid w:val="00FC58D6"/>
    <w:rsid w:val="00FC62B9"/>
    <w:rsid w:val="00FC6338"/>
    <w:rsid w:val="00FC69D9"/>
    <w:rsid w:val="00FC7E2C"/>
    <w:rsid w:val="00FD0C19"/>
    <w:rsid w:val="00FD0DAE"/>
    <w:rsid w:val="00FD1743"/>
    <w:rsid w:val="00FD23DA"/>
    <w:rsid w:val="00FD255C"/>
    <w:rsid w:val="00FD2B43"/>
    <w:rsid w:val="00FD2B48"/>
    <w:rsid w:val="00FD34F3"/>
    <w:rsid w:val="00FD3940"/>
    <w:rsid w:val="00FD4150"/>
    <w:rsid w:val="00FD43DB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ED0"/>
    <w:rsid w:val="00FE741F"/>
    <w:rsid w:val="00FE7EA0"/>
    <w:rsid w:val="00FF1B98"/>
    <w:rsid w:val="00FF2268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9F7186-B72B-45F6-A04C-2A5F118BC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86DB33-F017-45A2-B84B-4872E3E175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18</Pages>
  <Words>3490</Words>
  <Characters>20941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736</cp:revision>
  <cp:lastPrinted>2021-09-24T01:16:00Z</cp:lastPrinted>
  <dcterms:created xsi:type="dcterms:W3CDTF">2024-12-01T23:13:00Z</dcterms:created>
  <dcterms:modified xsi:type="dcterms:W3CDTF">2025-12-03T13:15:00Z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